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58" w:rsidRPr="00877408" w:rsidRDefault="003212AF" w:rsidP="00441D60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Toc388363247"/>
      <w:r w:rsidRPr="00877408">
        <w:rPr>
          <w:rFonts w:ascii="Times New Roman" w:hAnsi="Times New Roman"/>
          <w:b/>
          <w:sz w:val="24"/>
          <w:szCs w:val="24"/>
        </w:rPr>
        <w:t>IV.</w:t>
      </w:r>
      <w:r w:rsidR="00265587" w:rsidRPr="00877408">
        <w:rPr>
          <w:rFonts w:ascii="Times New Roman" w:hAnsi="Times New Roman"/>
          <w:b/>
          <w:sz w:val="24"/>
          <w:szCs w:val="24"/>
        </w:rPr>
        <w:t xml:space="preserve"> </w:t>
      </w:r>
      <w:r w:rsidR="00B75437" w:rsidRPr="00877408">
        <w:rPr>
          <w:rFonts w:ascii="Times New Roman" w:hAnsi="Times New Roman"/>
          <w:b/>
          <w:sz w:val="24"/>
          <w:szCs w:val="24"/>
        </w:rPr>
        <w:t>MENETLUSDOKUMENDID</w:t>
      </w:r>
    </w:p>
    <w:p w:rsidR="006333FF" w:rsidRPr="003C50DD" w:rsidRDefault="003C50D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1. </w:t>
      </w:r>
      <w:r w:rsidR="006333FF" w:rsidRPr="003C50DD">
        <w:rPr>
          <w:rFonts w:ascii="Times New Roman" w:hAnsi="Times New Roman"/>
          <w:sz w:val="24"/>
          <w:szCs w:val="24"/>
          <w:lang w:eastAsia="et-EE"/>
        </w:rPr>
        <w:t>Narva-Jõesuu Linnavolikogu 28.05.2014. a. otsus nr 26 „Narva-Jõesuu linna uue üldplaneeringu koostamine ja keskkonnamõjude strateegilise hindamise algatamine“.</w:t>
      </w:r>
    </w:p>
    <w:p w:rsidR="006333FF" w:rsidRPr="003C50DD" w:rsidRDefault="003C50D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2. </w:t>
      </w:r>
      <w:r w:rsidR="006333FF" w:rsidRPr="003C50DD">
        <w:rPr>
          <w:rFonts w:ascii="Times New Roman" w:hAnsi="Times New Roman"/>
          <w:sz w:val="24"/>
          <w:szCs w:val="24"/>
          <w:lang w:eastAsia="et-EE"/>
        </w:rPr>
        <w:t>Narva-Jõesuu Linnavalitsuse 19.06.2014.a. maavanema teatamine üldplaneeringu algatamisest.</w:t>
      </w:r>
    </w:p>
    <w:p w:rsidR="00EA4ABD" w:rsidRDefault="003C50D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3.1. </w:t>
      </w:r>
      <w:r w:rsidRPr="003C50DD">
        <w:rPr>
          <w:rFonts w:ascii="Times New Roman" w:hAnsi="Times New Roman"/>
          <w:sz w:val="24"/>
          <w:szCs w:val="24"/>
          <w:lang w:eastAsia="et-EE"/>
        </w:rPr>
        <w:t xml:space="preserve">Teade Narva-Jõesuu linna </w:t>
      </w:r>
      <w:proofErr w:type="spellStart"/>
      <w:r w:rsidRPr="003C50DD">
        <w:rPr>
          <w:rFonts w:ascii="Times New Roman" w:hAnsi="Times New Roman"/>
          <w:sz w:val="24"/>
          <w:szCs w:val="24"/>
          <w:lang w:eastAsia="et-EE"/>
        </w:rPr>
        <w:t>üldplaneeeringu</w:t>
      </w:r>
      <w:proofErr w:type="spellEnd"/>
      <w:r w:rsidRPr="003C50DD">
        <w:rPr>
          <w:rFonts w:ascii="Times New Roman" w:hAnsi="Times New Roman"/>
          <w:sz w:val="24"/>
          <w:szCs w:val="24"/>
          <w:lang w:eastAsia="et-EE"/>
        </w:rPr>
        <w:t xml:space="preserve"> ja KSH algatamisest.</w:t>
      </w:r>
    </w:p>
    <w:p w:rsidR="003C50DD" w:rsidRDefault="003C50D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3.2.</w:t>
      </w:r>
      <w:r w:rsidRPr="003C50DD">
        <w:rPr>
          <w:rFonts w:ascii="Times New Roman" w:hAnsi="Times New Roman"/>
          <w:sz w:val="24"/>
          <w:szCs w:val="24"/>
          <w:lang w:eastAsia="et-EE"/>
        </w:rPr>
        <w:t xml:space="preserve">Teade Narva-Jõesuu linna </w:t>
      </w:r>
      <w:proofErr w:type="spellStart"/>
      <w:r w:rsidRPr="003C50DD">
        <w:rPr>
          <w:rFonts w:ascii="Times New Roman" w:hAnsi="Times New Roman"/>
          <w:sz w:val="24"/>
          <w:szCs w:val="24"/>
          <w:lang w:eastAsia="et-EE"/>
        </w:rPr>
        <w:t>üldplaneeeringu</w:t>
      </w:r>
      <w:proofErr w:type="spellEnd"/>
      <w:r w:rsidRPr="003C50DD">
        <w:rPr>
          <w:rFonts w:ascii="Times New Roman" w:hAnsi="Times New Roman"/>
          <w:sz w:val="24"/>
          <w:szCs w:val="24"/>
          <w:lang w:eastAsia="et-EE"/>
        </w:rPr>
        <w:t xml:space="preserve"> ja KSH algatamisest.</w:t>
      </w:r>
    </w:p>
    <w:p w:rsidR="003C50DD" w:rsidRDefault="003C50D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3C50DD">
        <w:rPr>
          <w:rFonts w:ascii="Times New Roman" w:hAnsi="Times New Roman"/>
          <w:sz w:val="24"/>
          <w:szCs w:val="24"/>
          <w:lang w:eastAsia="et-EE"/>
        </w:rPr>
        <w:t>4.1. Väljavõte ajalehest üldplaneeringu algatamise kohta</w:t>
      </w:r>
      <w:r w:rsidR="000405A4">
        <w:rPr>
          <w:rFonts w:ascii="Times New Roman" w:hAnsi="Times New Roman"/>
          <w:sz w:val="24"/>
          <w:szCs w:val="24"/>
          <w:lang w:eastAsia="et-EE"/>
        </w:rPr>
        <w:t>.</w:t>
      </w:r>
    </w:p>
    <w:p w:rsidR="000405A4" w:rsidRDefault="000405A4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4.2. </w:t>
      </w:r>
      <w:r w:rsidRPr="000405A4">
        <w:rPr>
          <w:rFonts w:ascii="Times New Roman" w:hAnsi="Times New Roman"/>
          <w:sz w:val="24"/>
          <w:szCs w:val="24"/>
          <w:lang w:eastAsia="et-EE"/>
        </w:rPr>
        <w:t>Väljavõte ajalehest Põhjarannik üldplaneeringu algatamise kohta</w:t>
      </w:r>
      <w:r w:rsidR="00EB2BE8">
        <w:rPr>
          <w:rFonts w:ascii="Times New Roman" w:hAnsi="Times New Roman"/>
          <w:sz w:val="24"/>
          <w:szCs w:val="24"/>
          <w:lang w:eastAsia="et-EE"/>
        </w:rPr>
        <w:t>.</w:t>
      </w:r>
    </w:p>
    <w:p w:rsidR="000405A4" w:rsidRDefault="00EB2BE8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EB2BE8">
        <w:rPr>
          <w:rFonts w:ascii="Times New Roman" w:hAnsi="Times New Roman"/>
          <w:sz w:val="24"/>
          <w:szCs w:val="24"/>
          <w:lang w:eastAsia="et-EE"/>
        </w:rPr>
        <w:t>4.3. Väljavõte ametlik</w:t>
      </w:r>
      <w:r w:rsidR="00CC16E6">
        <w:rPr>
          <w:rFonts w:ascii="Times New Roman" w:hAnsi="Times New Roman"/>
          <w:sz w:val="24"/>
          <w:szCs w:val="24"/>
          <w:lang w:eastAsia="et-EE"/>
        </w:rPr>
        <w:t>e</w:t>
      </w:r>
      <w:r w:rsidRPr="00EB2BE8">
        <w:rPr>
          <w:rFonts w:ascii="Times New Roman" w:hAnsi="Times New Roman"/>
          <w:sz w:val="24"/>
          <w:szCs w:val="24"/>
          <w:lang w:eastAsia="et-EE"/>
        </w:rPr>
        <w:t xml:space="preserve">st </w:t>
      </w:r>
      <w:proofErr w:type="spellStart"/>
      <w:r w:rsidRPr="00EB2BE8">
        <w:rPr>
          <w:rFonts w:ascii="Times New Roman" w:hAnsi="Times New Roman"/>
          <w:sz w:val="24"/>
          <w:szCs w:val="24"/>
          <w:lang w:eastAsia="et-EE"/>
        </w:rPr>
        <w:t>teadean</w:t>
      </w:r>
      <w:r w:rsidR="00CC16E6">
        <w:rPr>
          <w:rFonts w:ascii="Times New Roman" w:hAnsi="Times New Roman"/>
          <w:sz w:val="24"/>
          <w:szCs w:val="24"/>
          <w:lang w:eastAsia="et-EE"/>
        </w:rPr>
        <w:t>nnete</w:t>
      </w:r>
      <w:r w:rsidRPr="00EB2BE8">
        <w:rPr>
          <w:rFonts w:ascii="Times New Roman" w:hAnsi="Times New Roman"/>
          <w:sz w:val="24"/>
          <w:szCs w:val="24"/>
          <w:lang w:eastAsia="et-EE"/>
        </w:rPr>
        <w:t>st</w:t>
      </w:r>
      <w:proofErr w:type="spellEnd"/>
      <w:r w:rsidRPr="00EB2BE8">
        <w:rPr>
          <w:rFonts w:ascii="Times New Roman" w:hAnsi="Times New Roman"/>
          <w:sz w:val="24"/>
          <w:szCs w:val="24"/>
          <w:lang w:eastAsia="et-EE"/>
        </w:rPr>
        <w:t xml:space="preserve"> üldplaneeringu algatamise kohta</w:t>
      </w:r>
      <w:r>
        <w:rPr>
          <w:rFonts w:ascii="Times New Roman" w:hAnsi="Times New Roman"/>
          <w:sz w:val="24"/>
          <w:szCs w:val="24"/>
          <w:lang w:eastAsia="et-EE"/>
        </w:rPr>
        <w:t>.</w:t>
      </w:r>
    </w:p>
    <w:p w:rsidR="000405A4" w:rsidRDefault="00EB2BE8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EB2BE8">
        <w:rPr>
          <w:rFonts w:ascii="Times New Roman" w:hAnsi="Times New Roman"/>
          <w:sz w:val="24"/>
          <w:szCs w:val="24"/>
          <w:lang w:eastAsia="et-EE"/>
        </w:rPr>
        <w:t>4.4. Väljavõte veebileheküljelt üldplaneeringu algatamise kohta</w:t>
      </w:r>
      <w:r>
        <w:rPr>
          <w:rFonts w:ascii="Times New Roman" w:hAnsi="Times New Roman"/>
          <w:sz w:val="24"/>
          <w:szCs w:val="24"/>
          <w:lang w:eastAsia="et-EE"/>
        </w:rPr>
        <w:t>.</w:t>
      </w:r>
    </w:p>
    <w:p w:rsidR="00DF39F9" w:rsidRDefault="0048172E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48172E">
        <w:rPr>
          <w:rFonts w:ascii="Times New Roman" w:hAnsi="Times New Roman"/>
          <w:sz w:val="24"/>
          <w:szCs w:val="24"/>
          <w:lang w:eastAsia="et-EE"/>
        </w:rPr>
        <w:t xml:space="preserve">5. Ametite seisukoha küsimine </w:t>
      </w:r>
      <w:r>
        <w:rPr>
          <w:rFonts w:ascii="Times New Roman" w:hAnsi="Times New Roman"/>
          <w:sz w:val="24"/>
          <w:szCs w:val="24"/>
          <w:lang w:eastAsia="et-EE"/>
        </w:rPr>
        <w:t>Ü</w:t>
      </w:r>
      <w:r w:rsidRPr="0048172E">
        <w:rPr>
          <w:rFonts w:ascii="Times New Roman" w:hAnsi="Times New Roman"/>
          <w:sz w:val="24"/>
          <w:szCs w:val="24"/>
          <w:lang w:eastAsia="et-EE"/>
        </w:rPr>
        <w:t>P eskiisi kohta</w:t>
      </w:r>
      <w:r>
        <w:rPr>
          <w:rFonts w:ascii="Times New Roman" w:hAnsi="Times New Roman"/>
          <w:sz w:val="24"/>
          <w:szCs w:val="24"/>
          <w:lang w:eastAsia="et-EE"/>
        </w:rPr>
        <w:t>.</w:t>
      </w:r>
    </w:p>
    <w:p w:rsidR="00027FD9" w:rsidRDefault="00027FD9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6. Lähteseisukohad </w:t>
      </w:r>
    </w:p>
    <w:p w:rsidR="00D47903" w:rsidRPr="00877408" w:rsidRDefault="00D47903" w:rsidP="00446704">
      <w:pPr>
        <w:spacing w:after="0" w:line="360" w:lineRule="auto"/>
        <w:ind w:left="84" w:firstLine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5.1. Muinsuskaitseamet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(15.05.2015)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5.2. Maanteeamet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(11.06.2015)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5.3. Päästeamet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(10.07.2015)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highlight w:val="yellow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5.4. Ida-Viru Maavalitsus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(16.07.2015)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highlight w:val="yellow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5.5. Keskkonnaministeerium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(21.07.2015)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5.6. Veeteedeamet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(23.07.2015)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5.7. Terviseamet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(24.07.2015)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5.8.1. Maanteeamet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(27.07.2015)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5.8.2. Maanteeamet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(27.07.2015)</w:t>
      </w:r>
    </w:p>
    <w:p w:rsidR="00D47903" w:rsidRPr="00877408" w:rsidRDefault="008D5ECF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highlight w:val="yellow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5.9. Tehnilise Järelevalve A</w:t>
      </w:r>
      <w:r w:rsidR="00D47903" w:rsidRPr="00877408">
        <w:rPr>
          <w:rFonts w:ascii="Times New Roman" w:hAnsi="Times New Roman"/>
          <w:sz w:val="24"/>
          <w:szCs w:val="24"/>
          <w:lang w:eastAsia="et-EE"/>
        </w:rPr>
        <w:t>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(28.07.2015)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highlight w:val="yellow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5.10. Majandus- ja Kommunikatsiooniministeerium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(29.07.2015)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highlight w:val="yellow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5.11. Maa</w:t>
      </w:r>
      <w:r w:rsidR="00624AFC" w:rsidRPr="00877408">
        <w:rPr>
          <w:rFonts w:ascii="Times New Roman" w:hAnsi="Times New Roman"/>
          <w:sz w:val="24"/>
          <w:szCs w:val="24"/>
          <w:lang w:eastAsia="et-EE"/>
        </w:rPr>
        <w:t>-</w:t>
      </w:r>
      <w:r w:rsidRPr="00877408">
        <w:rPr>
          <w:rFonts w:ascii="Times New Roman" w:hAnsi="Times New Roman"/>
          <w:sz w:val="24"/>
          <w:szCs w:val="24"/>
          <w:lang w:eastAsia="et-EE"/>
        </w:rPr>
        <w:t>amet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(29.07.2015)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5.12. Keskkonnaamet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(05.08.2015)</w:t>
      </w:r>
    </w:p>
    <w:p w:rsidR="00D47903" w:rsidRPr="00877408" w:rsidRDefault="009B7516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5.13. Riigimetsa Majandamise K</w:t>
      </w:r>
      <w:r w:rsidR="00D47903" w:rsidRPr="00877408">
        <w:rPr>
          <w:rFonts w:ascii="Times New Roman" w:hAnsi="Times New Roman"/>
          <w:sz w:val="24"/>
          <w:szCs w:val="24"/>
          <w:lang w:eastAsia="et-EE"/>
        </w:rPr>
        <w:t>eskus</w:t>
      </w:r>
      <w:r w:rsidRPr="00877408">
        <w:rPr>
          <w:rFonts w:ascii="Times New Roman" w:hAnsi="Times New Roman"/>
          <w:sz w:val="24"/>
          <w:szCs w:val="24"/>
          <w:lang w:eastAsia="et-EE"/>
        </w:rPr>
        <w:t xml:space="preserve"> (05.08.2015)</w:t>
      </w:r>
    </w:p>
    <w:p w:rsidR="00D47903" w:rsidRPr="00877408" w:rsidRDefault="00D47903" w:rsidP="00446704">
      <w:pPr>
        <w:pStyle w:val="ListParagraph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  <w:lang w:eastAsia="et-EE"/>
        </w:rPr>
      </w:pPr>
      <w:r w:rsidRPr="00877408">
        <w:rPr>
          <w:rFonts w:ascii="Times New Roman" w:hAnsi="Times New Roman"/>
          <w:sz w:val="24"/>
          <w:szCs w:val="24"/>
          <w:lang w:eastAsia="et-EE"/>
        </w:rPr>
        <w:t>5.14. Muinsuskaitseamet</w:t>
      </w:r>
      <w:r w:rsidR="009B7516" w:rsidRPr="00877408">
        <w:rPr>
          <w:rFonts w:ascii="Times New Roman" w:hAnsi="Times New Roman"/>
          <w:sz w:val="24"/>
          <w:szCs w:val="24"/>
          <w:lang w:eastAsia="et-EE"/>
        </w:rPr>
        <w:t xml:space="preserve"> (13.08.2015)</w:t>
      </w:r>
    </w:p>
    <w:p w:rsidR="00114197" w:rsidRDefault="00027FD9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027FD9">
        <w:rPr>
          <w:rFonts w:ascii="Times New Roman" w:hAnsi="Times New Roman"/>
          <w:sz w:val="24"/>
          <w:szCs w:val="24"/>
          <w:lang w:eastAsia="et-EE"/>
        </w:rPr>
        <w:t>7. Väljavõte ajalehest ja ametlik</w:t>
      </w:r>
      <w:r w:rsidR="00CC16E6">
        <w:rPr>
          <w:rFonts w:ascii="Times New Roman" w:hAnsi="Times New Roman"/>
          <w:sz w:val="24"/>
          <w:szCs w:val="24"/>
          <w:lang w:eastAsia="et-EE"/>
        </w:rPr>
        <w:t>e</w:t>
      </w:r>
      <w:r w:rsidRPr="00027FD9">
        <w:rPr>
          <w:rFonts w:ascii="Times New Roman" w:hAnsi="Times New Roman"/>
          <w:sz w:val="24"/>
          <w:szCs w:val="24"/>
          <w:lang w:eastAsia="et-EE"/>
        </w:rPr>
        <w:t>st teadea</w:t>
      </w:r>
      <w:r w:rsidR="00CC16E6">
        <w:rPr>
          <w:rFonts w:ascii="Times New Roman" w:hAnsi="Times New Roman"/>
          <w:sz w:val="24"/>
          <w:szCs w:val="24"/>
          <w:lang w:eastAsia="et-EE"/>
        </w:rPr>
        <w:t>nnete</w:t>
      </w:r>
      <w:r w:rsidRPr="00027FD9">
        <w:rPr>
          <w:rFonts w:ascii="Times New Roman" w:hAnsi="Times New Roman"/>
          <w:sz w:val="24"/>
          <w:szCs w:val="24"/>
          <w:lang w:eastAsia="et-EE"/>
        </w:rPr>
        <w:t>st üldplaneeringu eskiislahenduse avalikustamise kohta</w:t>
      </w:r>
      <w:r w:rsidR="00D16B25" w:rsidRPr="00027FD9">
        <w:rPr>
          <w:rFonts w:ascii="Times New Roman" w:hAnsi="Times New Roman"/>
          <w:sz w:val="24"/>
          <w:szCs w:val="24"/>
          <w:lang w:eastAsia="et-EE"/>
        </w:rPr>
        <w:t>.</w:t>
      </w:r>
    </w:p>
    <w:p w:rsidR="00027FD9" w:rsidRDefault="00027FD9" w:rsidP="004467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027FD9">
        <w:rPr>
          <w:rFonts w:ascii="Times New Roman" w:hAnsi="Times New Roman"/>
          <w:sz w:val="24"/>
          <w:szCs w:val="24"/>
          <w:lang w:eastAsia="et-EE"/>
        </w:rPr>
        <w:lastRenderedPageBreak/>
        <w:t>7.1. Väljavõte ajalehest Põhjarannik</w:t>
      </w:r>
    </w:p>
    <w:p w:rsidR="00027FD9" w:rsidRDefault="00027FD9" w:rsidP="004467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027FD9">
        <w:rPr>
          <w:rFonts w:ascii="Times New Roman" w:hAnsi="Times New Roman"/>
          <w:sz w:val="24"/>
          <w:szCs w:val="24"/>
          <w:lang w:eastAsia="et-EE"/>
        </w:rPr>
        <w:t>7.2. Väljavõte kohalikust ajalehest</w:t>
      </w:r>
    </w:p>
    <w:p w:rsidR="00027FD9" w:rsidRDefault="00027FD9" w:rsidP="004467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027FD9">
        <w:rPr>
          <w:rFonts w:ascii="Times New Roman" w:hAnsi="Times New Roman"/>
          <w:sz w:val="24"/>
          <w:szCs w:val="24"/>
          <w:lang w:eastAsia="et-EE"/>
        </w:rPr>
        <w:t>7.3. Väljavõte ametlik</w:t>
      </w:r>
      <w:r w:rsidR="00CC16E6">
        <w:rPr>
          <w:rFonts w:ascii="Times New Roman" w:hAnsi="Times New Roman"/>
          <w:sz w:val="24"/>
          <w:szCs w:val="24"/>
          <w:lang w:eastAsia="et-EE"/>
        </w:rPr>
        <w:t>e</w:t>
      </w:r>
      <w:r w:rsidRPr="00027FD9">
        <w:rPr>
          <w:rFonts w:ascii="Times New Roman" w:hAnsi="Times New Roman"/>
          <w:sz w:val="24"/>
          <w:szCs w:val="24"/>
          <w:lang w:eastAsia="et-EE"/>
        </w:rPr>
        <w:t>st teadean</w:t>
      </w:r>
      <w:r w:rsidR="00CC16E6">
        <w:rPr>
          <w:rFonts w:ascii="Times New Roman" w:hAnsi="Times New Roman"/>
          <w:sz w:val="24"/>
          <w:szCs w:val="24"/>
          <w:lang w:eastAsia="et-EE"/>
        </w:rPr>
        <w:t>nete</w:t>
      </w:r>
      <w:r w:rsidRPr="00027FD9">
        <w:rPr>
          <w:rFonts w:ascii="Times New Roman" w:hAnsi="Times New Roman"/>
          <w:sz w:val="24"/>
          <w:szCs w:val="24"/>
          <w:lang w:eastAsia="et-EE"/>
        </w:rPr>
        <w:t>st</w:t>
      </w:r>
    </w:p>
    <w:p w:rsidR="00CB31BD" w:rsidRDefault="00CB31B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8</w:t>
      </w:r>
      <w:r w:rsidRPr="00CB31BD">
        <w:rPr>
          <w:rFonts w:ascii="Times New Roman" w:hAnsi="Times New Roman"/>
          <w:sz w:val="24"/>
          <w:szCs w:val="24"/>
          <w:lang w:eastAsia="et-EE"/>
        </w:rPr>
        <w:t>. UP avalikustamisest teavitamine-huvitatud isikud</w:t>
      </w:r>
      <w:r>
        <w:rPr>
          <w:rFonts w:ascii="Times New Roman" w:hAnsi="Times New Roman"/>
          <w:sz w:val="24"/>
          <w:szCs w:val="24"/>
          <w:lang w:eastAsia="et-EE"/>
        </w:rPr>
        <w:t>.</w:t>
      </w:r>
    </w:p>
    <w:p w:rsidR="00CB31BD" w:rsidRDefault="00CB31B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CB31BD">
        <w:rPr>
          <w:rFonts w:ascii="Times New Roman" w:hAnsi="Times New Roman"/>
          <w:sz w:val="24"/>
          <w:szCs w:val="24"/>
          <w:lang w:eastAsia="et-EE"/>
        </w:rPr>
        <w:t>9. Väljavõte veebileheküljelt üldplaneeringu eskiislahenduse avalikustamise kohta</w:t>
      </w:r>
      <w:r>
        <w:rPr>
          <w:rFonts w:ascii="Times New Roman" w:hAnsi="Times New Roman"/>
          <w:sz w:val="24"/>
          <w:szCs w:val="24"/>
          <w:lang w:eastAsia="et-EE"/>
        </w:rPr>
        <w:t>.</w:t>
      </w:r>
    </w:p>
    <w:p w:rsidR="00CB31BD" w:rsidRDefault="00D53A05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D53A05">
        <w:rPr>
          <w:rFonts w:ascii="Times New Roman" w:hAnsi="Times New Roman"/>
          <w:sz w:val="24"/>
          <w:szCs w:val="24"/>
          <w:lang w:eastAsia="et-EE"/>
        </w:rPr>
        <w:t>10. UP eskiislahenduse avaliku väljapaneku ajal laekunud ettepanekud ja vastuskirjad</w:t>
      </w:r>
      <w:r>
        <w:rPr>
          <w:rFonts w:ascii="Times New Roman" w:hAnsi="Times New Roman"/>
          <w:sz w:val="24"/>
          <w:szCs w:val="24"/>
          <w:lang w:eastAsia="et-EE"/>
        </w:rPr>
        <w:t>.</w:t>
      </w:r>
    </w:p>
    <w:p w:rsidR="00D53A05" w:rsidRDefault="00D53A05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D53A05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>1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 xml:space="preserve"> OÜ </w:t>
      </w:r>
      <w:proofErr w:type="spellStart"/>
      <w:r w:rsidRPr="00D53A05">
        <w:rPr>
          <w:rFonts w:ascii="Times New Roman" w:hAnsi="Times New Roman"/>
          <w:sz w:val="24"/>
          <w:szCs w:val="24"/>
          <w:lang w:eastAsia="et-EE"/>
        </w:rPr>
        <w:t>Avesta</w:t>
      </w:r>
      <w:proofErr w:type="spellEnd"/>
      <w:r w:rsidRPr="00D53A05">
        <w:rPr>
          <w:rFonts w:ascii="Times New Roman" w:hAnsi="Times New Roman"/>
          <w:sz w:val="24"/>
          <w:szCs w:val="24"/>
          <w:lang w:eastAsia="et-EE"/>
        </w:rPr>
        <w:t xml:space="preserve"> Servis ettepanek</w:t>
      </w:r>
    </w:p>
    <w:p w:rsidR="00D53A05" w:rsidRDefault="00D53A05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D53A05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.2.</w:t>
      </w:r>
      <w:r w:rsidRPr="00D53A05">
        <w:rPr>
          <w:rFonts w:ascii="Times New Roman" w:hAnsi="Times New Roman"/>
          <w:sz w:val="24"/>
          <w:szCs w:val="24"/>
          <w:lang w:eastAsia="et-EE"/>
        </w:rPr>
        <w:t xml:space="preserve"> OÜ </w:t>
      </w:r>
      <w:proofErr w:type="spellStart"/>
      <w:r w:rsidRPr="00D53A05">
        <w:rPr>
          <w:rFonts w:ascii="Times New Roman" w:hAnsi="Times New Roman"/>
          <w:sz w:val="24"/>
          <w:szCs w:val="24"/>
          <w:lang w:eastAsia="et-EE"/>
        </w:rPr>
        <w:t>Avesta</w:t>
      </w:r>
      <w:proofErr w:type="spellEnd"/>
      <w:r w:rsidRPr="00D53A05">
        <w:rPr>
          <w:rFonts w:ascii="Times New Roman" w:hAnsi="Times New Roman"/>
          <w:sz w:val="24"/>
          <w:szCs w:val="24"/>
          <w:lang w:eastAsia="et-EE"/>
        </w:rPr>
        <w:t xml:space="preserve"> Servis vastuskiri</w:t>
      </w:r>
    </w:p>
    <w:p w:rsidR="00D53A05" w:rsidRDefault="00D53A05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D53A05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>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 xml:space="preserve"> Maa-amet ettepanek</w:t>
      </w:r>
    </w:p>
    <w:p w:rsidR="00D53A05" w:rsidRDefault="00D53A05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D53A05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>4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 xml:space="preserve"> Maa-amet vastuskiri</w:t>
      </w:r>
    </w:p>
    <w:p w:rsidR="00D53A05" w:rsidRDefault="00D53A05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D53A05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>5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 xml:space="preserve"> Päästeamet ettepanek</w:t>
      </w:r>
    </w:p>
    <w:p w:rsidR="00D53A05" w:rsidRDefault="00D53A05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D53A05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.6.</w:t>
      </w:r>
      <w:r w:rsidRPr="00D53A05">
        <w:rPr>
          <w:rFonts w:ascii="Times New Roman" w:hAnsi="Times New Roman"/>
          <w:sz w:val="24"/>
          <w:szCs w:val="24"/>
          <w:lang w:eastAsia="et-EE"/>
        </w:rPr>
        <w:t xml:space="preserve"> Päästeamet vastuskiri</w:t>
      </w:r>
    </w:p>
    <w:p w:rsidR="00D53A05" w:rsidRDefault="00D53A05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D53A05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>7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 xml:space="preserve"> Muinsuskaitseamet ettepanek</w:t>
      </w:r>
    </w:p>
    <w:p w:rsidR="00D53A05" w:rsidRDefault="00D53A05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D53A05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>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D53A05">
        <w:rPr>
          <w:rFonts w:ascii="Times New Roman" w:hAnsi="Times New Roman"/>
          <w:sz w:val="24"/>
          <w:szCs w:val="24"/>
          <w:lang w:eastAsia="et-EE"/>
        </w:rPr>
        <w:t xml:space="preserve"> Muinsuskaitseamet vastuskiri</w:t>
      </w:r>
    </w:p>
    <w:p w:rsidR="00B34EC6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10.9.</w:t>
      </w:r>
      <w:r w:rsidR="00B34EC6" w:rsidRPr="00B34EC6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="00B34EC6" w:rsidRPr="00B34EC6">
        <w:rPr>
          <w:rFonts w:ascii="Times New Roman" w:hAnsi="Times New Roman"/>
          <w:sz w:val="24"/>
          <w:szCs w:val="24"/>
          <w:lang w:eastAsia="et-EE"/>
        </w:rPr>
        <w:t>Investkapital</w:t>
      </w:r>
      <w:proofErr w:type="spellEnd"/>
      <w:r w:rsidR="00B34EC6" w:rsidRPr="00B34EC6">
        <w:rPr>
          <w:rFonts w:ascii="Times New Roman" w:hAnsi="Times New Roman"/>
          <w:sz w:val="24"/>
          <w:szCs w:val="24"/>
          <w:lang w:eastAsia="et-EE"/>
        </w:rPr>
        <w:t xml:space="preserve"> OÜ vastuväide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.10.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Investkapital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OÜ vastuskiri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.11.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OÜ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Termak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Real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Estate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ettepanek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.12.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OÜ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Termak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Real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Estate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vastuskiri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.13.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Svetlana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Samedova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ettepanek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.14.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Svetlana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Samedova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vastuskiri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.15.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Sunlit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Food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OÜ ettepanek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5721D8">
        <w:rPr>
          <w:rFonts w:ascii="Times New Roman" w:hAnsi="Times New Roman"/>
          <w:sz w:val="24"/>
          <w:szCs w:val="24"/>
          <w:lang w:eastAsia="et-EE"/>
        </w:rPr>
        <w:t>16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Sunlit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Food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OÜ vastuskiri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.17.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Stendal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Halduse OÜ,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Sunwave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OÜ ettepanek ja vastuväide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.18.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Stendal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Halduse OÜ ja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Sunwave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OÜ vastuskiri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.19.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Ly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Lasimer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ettepanek ja vastuväide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.20.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Ly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Lasimer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vastuskiri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.21.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Navesco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OÜ ettepanek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.22.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Navesco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OÜ vastuskiri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.23.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/>
          <w:sz w:val="24"/>
          <w:szCs w:val="24"/>
          <w:lang w:eastAsia="et-EE"/>
        </w:rPr>
        <w:t xml:space="preserve">Tuulikki </w:t>
      </w:r>
      <w:proofErr w:type="spellStart"/>
      <w:r>
        <w:rPr>
          <w:rFonts w:ascii="Times New Roman" w:hAnsi="Times New Roman"/>
          <w:sz w:val="24"/>
          <w:szCs w:val="24"/>
          <w:lang w:eastAsia="et-EE"/>
        </w:rPr>
        <w:t>Laesson</w:t>
      </w:r>
      <w:proofErr w:type="spellEnd"/>
      <w:r>
        <w:rPr>
          <w:rFonts w:ascii="Times New Roman" w:hAnsi="Times New Roman"/>
          <w:sz w:val="24"/>
          <w:szCs w:val="24"/>
          <w:lang w:eastAsia="et-EE"/>
        </w:rPr>
        <w:t xml:space="preserve"> vastuväide ja </w:t>
      </w:r>
      <w:r w:rsidRPr="005721D8">
        <w:rPr>
          <w:rFonts w:ascii="Times New Roman" w:hAnsi="Times New Roman"/>
          <w:sz w:val="24"/>
          <w:szCs w:val="24"/>
          <w:lang w:eastAsia="et-EE"/>
        </w:rPr>
        <w:t>ettepanek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 xml:space="preserve">.24. 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Tuulikki </w:t>
      </w:r>
      <w:proofErr w:type="spellStart"/>
      <w:r w:rsidRPr="005721D8">
        <w:rPr>
          <w:rFonts w:ascii="Times New Roman" w:hAnsi="Times New Roman"/>
          <w:sz w:val="24"/>
          <w:szCs w:val="24"/>
          <w:lang w:eastAsia="et-EE"/>
        </w:rPr>
        <w:t>Laesson</w:t>
      </w:r>
      <w:proofErr w:type="spellEnd"/>
      <w:r w:rsidRPr="005721D8">
        <w:rPr>
          <w:rFonts w:ascii="Times New Roman" w:hAnsi="Times New Roman"/>
          <w:sz w:val="24"/>
          <w:szCs w:val="24"/>
          <w:lang w:eastAsia="et-EE"/>
        </w:rPr>
        <w:t xml:space="preserve"> vastuskiri</w:t>
      </w:r>
    </w:p>
    <w:p w:rsidR="005721D8" w:rsidRDefault="005721D8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721D8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.25.</w:t>
      </w:r>
      <w:r w:rsidRPr="005721D8">
        <w:rPr>
          <w:rFonts w:ascii="Times New Roman" w:hAnsi="Times New Roman"/>
          <w:sz w:val="24"/>
          <w:szCs w:val="24"/>
          <w:lang w:eastAsia="et-EE"/>
        </w:rPr>
        <w:t xml:space="preserve"> Keskkonnaamet ettepanek</w:t>
      </w:r>
    </w:p>
    <w:p w:rsidR="005721D8" w:rsidRPr="005721D8" w:rsidRDefault="005A220B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A220B">
        <w:rPr>
          <w:rFonts w:ascii="Times New Roman" w:hAnsi="Times New Roman"/>
          <w:sz w:val="24"/>
          <w:szCs w:val="24"/>
          <w:lang w:eastAsia="et-EE"/>
        </w:rPr>
        <w:lastRenderedPageBreak/>
        <w:t>10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5A220B">
        <w:rPr>
          <w:rFonts w:ascii="Times New Roman" w:hAnsi="Times New Roman"/>
          <w:sz w:val="24"/>
          <w:szCs w:val="24"/>
          <w:lang w:eastAsia="et-EE"/>
        </w:rPr>
        <w:t>26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5A220B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5A220B">
        <w:rPr>
          <w:rFonts w:ascii="Times New Roman" w:hAnsi="Times New Roman"/>
          <w:sz w:val="24"/>
          <w:szCs w:val="24"/>
          <w:lang w:eastAsia="et-EE"/>
        </w:rPr>
        <w:t>Keskkonnaaamet</w:t>
      </w:r>
      <w:proofErr w:type="spellEnd"/>
      <w:r w:rsidRPr="005A220B">
        <w:rPr>
          <w:rFonts w:ascii="Times New Roman" w:hAnsi="Times New Roman"/>
          <w:sz w:val="24"/>
          <w:szCs w:val="24"/>
          <w:lang w:eastAsia="et-EE"/>
        </w:rPr>
        <w:t xml:space="preserve"> vastuskiri</w:t>
      </w:r>
    </w:p>
    <w:p w:rsidR="005721D8" w:rsidRDefault="005A220B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A220B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.27.</w:t>
      </w:r>
      <w:r w:rsidRPr="005A220B">
        <w:rPr>
          <w:rFonts w:ascii="Times New Roman" w:hAnsi="Times New Roman"/>
          <w:sz w:val="24"/>
          <w:szCs w:val="24"/>
          <w:lang w:eastAsia="et-EE"/>
        </w:rPr>
        <w:t xml:space="preserve"> PG Kinnisvaraarenduse OÜ ettepanek</w:t>
      </w:r>
    </w:p>
    <w:p w:rsidR="005721D8" w:rsidRDefault="005A220B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5A220B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.28.</w:t>
      </w:r>
      <w:r w:rsidRPr="005A220B">
        <w:rPr>
          <w:rFonts w:ascii="Times New Roman" w:hAnsi="Times New Roman"/>
          <w:sz w:val="24"/>
          <w:szCs w:val="24"/>
          <w:lang w:eastAsia="et-EE"/>
        </w:rPr>
        <w:t xml:space="preserve"> PG Kinnisvaraarenduse OÜ vastuskiri</w:t>
      </w:r>
    </w:p>
    <w:p w:rsidR="00D51E8A" w:rsidRDefault="00D51E8A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10.29. </w:t>
      </w:r>
      <w:proofErr w:type="spellStart"/>
      <w:r>
        <w:rPr>
          <w:rFonts w:ascii="Times New Roman" w:hAnsi="Times New Roman"/>
          <w:sz w:val="24"/>
          <w:szCs w:val="24"/>
          <w:lang w:eastAsia="et-EE"/>
        </w:rPr>
        <w:t>Investkapital</w:t>
      </w:r>
      <w:proofErr w:type="spellEnd"/>
      <w:r>
        <w:rPr>
          <w:rFonts w:ascii="Times New Roman" w:hAnsi="Times New Roman"/>
          <w:sz w:val="24"/>
          <w:szCs w:val="24"/>
          <w:lang w:eastAsia="et-EE"/>
        </w:rPr>
        <w:t xml:space="preserve"> OÜ</w:t>
      </w:r>
    </w:p>
    <w:p w:rsidR="00CB31BD" w:rsidRDefault="005A220B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5A220B">
        <w:rPr>
          <w:rFonts w:ascii="Times New Roman" w:hAnsi="Times New Roman"/>
          <w:sz w:val="24"/>
          <w:szCs w:val="24"/>
          <w:lang w:eastAsia="et-EE"/>
        </w:rPr>
        <w:t>11. Eskiislahenduse avaliku arutelu protokoll</w:t>
      </w:r>
    </w:p>
    <w:p w:rsidR="00CB31BD" w:rsidRDefault="00C54E92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12. ÜP saatmine kooskõlastamiseks</w:t>
      </w:r>
    </w:p>
    <w:p w:rsidR="00C54E92" w:rsidRDefault="00C54E92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13. ÜP põhilahenduse kooskõlastused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Maaeluministeerium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2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Terviseamet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Veeteede Amet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4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Ida-Viru Maavalitsus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5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Kaitseministeerium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6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Lennuamet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7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Päästeamet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Narva Linnavalitsus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9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Politsei- ja Piirivalveamet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Keskkonnaministeerium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11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Põllumajandusamet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12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Telia Eesti AS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VKG Elektrivõrgud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14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C54E92">
        <w:rPr>
          <w:rFonts w:ascii="Times New Roman" w:hAnsi="Times New Roman"/>
          <w:sz w:val="24"/>
          <w:szCs w:val="24"/>
          <w:lang w:eastAsia="et-EE"/>
        </w:rPr>
        <w:t>Adven</w:t>
      </w:r>
      <w:proofErr w:type="spellEnd"/>
      <w:r w:rsidRPr="00C54E92">
        <w:rPr>
          <w:rFonts w:ascii="Times New Roman" w:hAnsi="Times New Roman"/>
          <w:sz w:val="24"/>
          <w:szCs w:val="24"/>
          <w:lang w:eastAsia="et-EE"/>
        </w:rPr>
        <w:t xml:space="preserve"> Eesti AS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15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Muinsuskaitseamet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16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Narva Vesi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17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MKM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Maaamet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19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Alfatom Gaasi ja Soojuse OÜ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20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Keskkonnaamet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21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TJA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22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Maanteeamet</w:t>
      </w:r>
    </w:p>
    <w:p w:rsidR="00C54E92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23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Keskkonnaamet</w:t>
      </w:r>
    </w:p>
    <w:p w:rsidR="00F81F8D" w:rsidRDefault="00C54E92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C54E92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>24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C54E92">
        <w:rPr>
          <w:rFonts w:ascii="Times New Roman" w:hAnsi="Times New Roman"/>
          <w:sz w:val="24"/>
          <w:szCs w:val="24"/>
          <w:lang w:eastAsia="et-EE"/>
        </w:rPr>
        <w:t xml:space="preserve"> RMK</w:t>
      </w:r>
    </w:p>
    <w:p w:rsidR="00A43EC0" w:rsidRDefault="00A43EC0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lastRenderedPageBreak/>
        <w:t>13.25. Narva Linnavalitsus</w:t>
      </w:r>
    </w:p>
    <w:p w:rsidR="00F81F8D" w:rsidRDefault="00F81F8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F81F8D">
        <w:rPr>
          <w:rFonts w:ascii="Times New Roman" w:hAnsi="Times New Roman"/>
          <w:sz w:val="24"/>
          <w:szCs w:val="24"/>
          <w:lang w:eastAsia="et-EE"/>
        </w:rPr>
        <w:t xml:space="preserve">14. </w:t>
      </w:r>
      <w:r>
        <w:rPr>
          <w:rFonts w:ascii="Times New Roman" w:hAnsi="Times New Roman"/>
          <w:sz w:val="24"/>
          <w:szCs w:val="24"/>
          <w:lang w:eastAsia="et-EE"/>
        </w:rPr>
        <w:t>Ü</w:t>
      </w:r>
      <w:r w:rsidRPr="00F81F8D">
        <w:rPr>
          <w:rFonts w:ascii="Times New Roman" w:hAnsi="Times New Roman"/>
          <w:sz w:val="24"/>
          <w:szCs w:val="24"/>
          <w:lang w:eastAsia="et-EE"/>
        </w:rPr>
        <w:t>P vastuvõtmine</w:t>
      </w:r>
    </w:p>
    <w:p w:rsidR="00F81F8D" w:rsidRDefault="00F81F8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15. </w:t>
      </w:r>
      <w:r w:rsidRPr="00027FD9">
        <w:rPr>
          <w:rFonts w:ascii="Times New Roman" w:hAnsi="Times New Roman"/>
          <w:sz w:val="24"/>
          <w:szCs w:val="24"/>
          <w:lang w:eastAsia="et-EE"/>
        </w:rPr>
        <w:t>Väljavõte ajalehest ja ametlik</w:t>
      </w:r>
      <w:r>
        <w:rPr>
          <w:rFonts w:ascii="Times New Roman" w:hAnsi="Times New Roman"/>
          <w:sz w:val="24"/>
          <w:szCs w:val="24"/>
          <w:lang w:eastAsia="et-EE"/>
        </w:rPr>
        <w:t>e</w:t>
      </w:r>
      <w:r w:rsidRPr="00027FD9">
        <w:rPr>
          <w:rFonts w:ascii="Times New Roman" w:hAnsi="Times New Roman"/>
          <w:sz w:val="24"/>
          <w:szCs w:val="24"/>
          <w:lang w:eastAsia="et-EE"/>
        </w:rPr>
        <w:t>st teadean</w:t>
      </w:r>
      <w:r>
        <w:rPr>
          <w:rFonts w:ascii="Times New Roman" w:hAnsi="Times New Roman"/>
          <w:sz w:val="24"/>
          <w:szCs w:val="24"/>
          <w:lang w:eastAsia="et-EE"/>
        </w:rPr>
        <w:t>netest</w:t>
      </w:r>
      <w:r w:rsidRPr="00027FD9">
        <w:rPr>
          <w:rFonts w:ascii="Times New Roman" w:hAnsi="Times New Roman"/>
          <w:sz w:val="24"/>
          <w:szCs w:val="24"/>
          <w:lang w:eastAsia="et-EE"/>
        </w:rPr>
        <w:t xml:space="preserve"> üldplaneeringu </w:t>
      </w:r>
      <w:r>
        <w:rPr>
          <w:rFonts w:ascii="Times New Roman" w:hAnsi="Times New Roman"/>
          <w:sz w:val="24"/>
          <w:szCs w:val="24"/>
          <w:lang w:eastAsia="et-EE"/>
        </w:rPr>
        <w:t>põhi</w:t>
      </w:r>
      <w:r w:rsidRPr="00027FD9">
        <w:rPr>
          <w:rFonts w:ascii="Times New Roman" w:hAnsi="Times New Roman"/>
          <w:sz w:val="24"/>
          <w:szCs w:val="24"/>
          <w:lang w:eastAsia="et-EE"/>
        </w:rPr>
        <w:t>lahenduse avalikustamise kohta</w:t>
      </w:r>
    </w:p>
    <w:p w:rsidR="00F81F8D" w:rsidRDefault="00F81F8D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F81F8D">
        <w:rPr>
          <w:rFonts w:ascii="Times New Roman" w:hAnsi="Times New Roman"/>
          <w:sz w:val="24"/>
          <w:szCs w:val="24"/>
          <w:lang w:eastAsia="et-EE"/>
        </w:rPr>
        <w:t>15.1. Väljavõte ajalehest Põhjarannikust</w:t>
      </w:r>
    </w:p>
    <w:p w:rsidR="00F81F8D" w:rsidRDefault="00F81F8D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F81F8D">
        <w:rPr>
          <w:rFonts w:ascii="Times New Roman" w:hAnsi="Times New Roman"/>
          <w:sz w:val="24"/>
          <w:szCs w:val="24"/>
          <w:lang w:eastAsia="et-EE"/>
        </w:rPr>
        <w:t>15.2. Väljavõte ajalehest Meie leht</w:t>
      </w:r>
    </w:p>
    <w:p w:rsidR="00F81F8D" w:rsidRDefault="00F81F8D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F81F8D">
        <w:rPr>
          <w:rFonts w:ascii="Times New Roman" w:hAnsi="Times New Roman"/>
          <w:sz w:val="24"/>
          <w:szCs w:val="24"/>
          <w:lang w:eastAsia="et-EE"/>
        </w:rPr>
        <w:t>15.3. Väljavõte Ametlikest Teadeannetest</w:t>
      </w:r>
    </w:p>
    <w:p w:rsidR="00F81F8D" w:rsidRDefault="00F81F8D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F81F8D">
        <w:rPr>
          <w:rFonts w:ascii="Times New Roman" w:hAnsi="Times New Roman"/>
          <w:sz w:val="24"/>
          <w:szCs w:val="24"/>
          <w:lang w:eastAsia="et-EE"/>
        </w:rPr>
        <w:t>15.4. Väljavõte veebileheküljelt</w:t>
      </w:r>
    </w:p>
    <w:p w:rsidR="00F81F8D" w:rsidRDefault="00F81F8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F81F8D">
        <w:rPr>
          <w:rFonts w:ascii="Times New Roman" w:hAnsi="Times New Roman"/>
          <w:sz w:val="24"/>
          <w:szCs w:val="24"/>
          <w:lang w:eastAsia="et-EE"/>
        </w:rPr>
        <w:t xml:space="preserve">16. </w:t>
      </w:r>
      <w:r>
        <w:rPr>
          <w:rFonts w:ascii="Times New Roman" w:hAnsi="Times New Roman"/>
          <w:sz w:val="24"/>
          <w:szCs w:val="24"/>
          <w:lang w:eastAsia="et-EE"/>
        </w:rPr>
        <w:t>Ü</w:t>
      </w:r>
      <w:r w:rsidR="00CC16E6">
        <w:rPr>
          <w:rFonts w:ascii="Times New Roman" w:hAnsi="Times New Roman"/>
          <w:sz w:val="24"/>
          <w:szCs w:val="24"/>
          <w:lang w:eastAsia="et-EE"/>
        </w:rPr>
        <w:t xml:space="preserve">P põhilahenduse </w:t>
      </w:r>
      <w:proofErr w:type="spellStart"/>
      <w:r w:rsidR="00CC16E6">
        <w:rPr>
          <w:rFonts w:ascii="Times New Roman" w:hAnsi="Times New Roman"/>
          <w:sz w:val="24"/>
          <w:szCs w:val="24"/>
          <w:lang w:eastAsia="et-EE"/>
        </w:rPr>
        <w:t>teavitamine-R</w:t>
      </w:r>
      <w:r w:rsidRPr="00F81F8D">
        <w:rPr>
          <w:rFonts w:ascii="Times New Roman" w:hAnsi="Times New Roman"/>
          <w:sz w:val="24"/>
          <w:szCs w:val="24"/>
          <w:lang w:eastAsia="et-EE"/>
        </w:rPr>
        <w:t>ahandusministeerium-h</w:t>
      </w:r>
      <w:r>
        <w:rPr>
          <w:rFonts w:ascii="Times New Roman" w:hAnsi="Times New Roman"/>
          <w:sz w:val="24"/>
          <w:szCs w:val="24"/>
          <w:lang w:eastAsia="et-EE"/>
        </w:rPr>
        <w:t>uvitatud</w:t>
      </w:r>
      <w:proofErr w:type="spellEnd"/>
      <w:r>
        <w:rPr>
          <w:rFonts w:ascii="Times New Roman" w:hAnsi="Times New Roman"/>
          <w:sz w:val="24"/>
          <w:szCs w:val="24"/>
          <w:lang w:eastAsia="et-EE"/>
        </w:rPr>
        <w:t xml:space="preserve"> isikud</w:t>
      </w:r>
    </w:p>
    <w:p w:rsidR="00F81F8D" w:rsidRDefault="00F81F8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F81F8D">
        <w:rPr>
          <w:rFonts w:ascii="Times New Roman" w:hAnsi="Times New Roman"/>
          <w:sz w:val="24"/>
          <w:szCs w:val="24"/>
          <w:lang w:eastAsia="et-EE"/>
        </w:rPr>
        <w:t xml:space="preserve">17. </w:t>
      </w:r>
      <w:r>
        <w:rPr>
          <w:rFonts w:ascii="Times New Roman" w:hAnsi="Times New Roman"/>
          <w:sz w:val="24"/>
          <w:szCs w:val="24"/>
          <w:lang w:eastAsia="et-EE"/>
        </w:rPr>
        <w:t>Ü</w:t>
      </w:r>
      <w:r w:rsidRPr="00F81F8D">
        <w:rPr>
          <w:rFonts w:ascii="Times New Roman" w:hAnsi="Times New Roman"/>
          <w:sz w:val="24"/>
          <w:szCs w:val="24"/>
          <w:lang w:eastAsia="et-EE"/>
        </w:rPr>
        <w:t>P põhilahenduse teavitamine-ametkonnad</w:t>
      </w:r>
      <w:r>
        <w:rPr>
          <w:rFonts w:ascii="Times New Roman" w:hAnsi="Times New Roman"/>
          <w:sz w:val="24"/>
          <w:szCs w:val="24"/>
          <w:lang w:eastAsia="et-EE"/>
        </w:rPr>
        <w:t>-huvitatud isikud</w:t>
      </w:r>
    </w:p>
    <w:p w:rsidR="00F81F8D" w:rsidRDefault="00F81F8D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F81F8D">
        <w:rPr>
          <w:rFonts w:ascii="Times New Roman" w:hAnsi="Times New Roman"/>
          <w:sz w:val="24"/>
          <w:szCs w:val="24"/>
          <w:lang w:eastAsia="et-EE"/>
        </w:rPr>
        <w:t>18. UP põhilahenduse avaliku väljapaneku ajal laekunud ettepanekud ja vastuskirjad</w:t>
      </w:r>
    </w:p>
    <w:p w:rsidR="00F81F8D" w:rsidRDefault="00E44291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E44291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E44291">
        <w:rPr>
          <w:rFonts w:ascii="Times New Roman" w:hAnsi="Times New Roman"/>
          <w:sz w:val="24"/>
          <w:szCs w:val="24"/>
          <w:lang w:eastAsia="et-EE"/>
        </w:rPr>
        <w:t>1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E44291">
        <w:rPr>
          <w:rFonts w:ascii="Times New Roman" w:hAnsi="Times New Roman"/>
          <w:sz w:val="24"/>
          <w:szCs w:val="24"/>
          <w:lang w:eastAsia="et-EE"/>
        </w:rPr>
        <w:t xml:space="preserve"> Mart Lee ettepane</w:t>
      </w:r>
    </w:p>
    <w:p w:rsidR="00F81F8D" w:rsidRDefault="00E44291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E44291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E44291">
        <w:rPr>
          <w:rFonts w:ascii="Times New Roman" w:hAnsi="Times New Roman"/>
          <w:sz w:val="24"/>
          <w:szCs w:val="24"/>
          <w:lang w:eastAsia="et-EE"/>
        </w:rPr>
        <w:t>2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E44291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E44291">
        <w:rPr>
          <w:rFonts w:ascii="Times New Roman" w:hAnsi="Times New Roman"/>
          <w:sz w:val="24"/>
          <w:szCs w:val="24"/>
          <w:lang w:eastAsia="et-EE"/>
        </w:rPr>
        <w:t>Stendal</w:t>
      </w:r>
      <w:proofErr w:type="spellEnd"/>
      <w:r w:rsidRPr="00E44291">
        <w:rPr>
          <w:rFonts w:ascii="Times New Roman" w:hAnsi="Times New Roman"/>
          <w:sz w:val="24"/>
          <w:szCs w:val="24"/>
          <w:lang w:eastAsia="et-EE"/>
        </w:rPr>
        <w:t xml:space="preserve"> Halduse OÜ vastuskiri</w:t>
      </w:r>
    </w:p>
    <w:p w:rsidR="00F81F8D" w:rsidRDefault="00E44291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18.3. </w:t>
      </w:r>
      <w:proofErr w:type="spellStart"/>
      <w:r w:rsidRPr="00E44291">
        <w:rPr>
          <w:rFonts w:ascii="Times New Roman" w:hAnsi="Times New Roman"/>
          <w:sz w:val="24"/>
          <w:szCs w:val="24"/>
          <w:lang w:eastAsia="et-EE"/>
        </w:rPr>
        <w:t>L.Piirisalu</w:t>
      </w:r>
      <w:proofErr w:type="spellEnd"/>
      <w:r w:rsidRPr="00E44291">
        <w:rPr>
          <w:rFonts w:ascii="Times New Roman" w:hAnsi="Times New Roman"/>
          <w:sz w:val="24"/>
          <w:szCs w:val="24"/>
          <w:lang w:eastAsia="et-EE"/>
        </w:rPr>
        <w:t xml:space="preserve">, </w:t>
      </w:r>
      <w:proofErr w:type="spellStart"/>
      <w:r w:rsidRPr="00E44291">
        <w:rPr>
          <w:rFonts w:ascii="Times New Roman" w:hAnsi="Times New Roman"/>
          <w:sz w:val="24"/>
          <w:szCs w:val="24"/>
          <w:lang w:eastAsia="et-EE"/>
        </w:rPr>
        <w:t>T.Pagajeva</w:t>
      </w:r>
      <w:proofErr w:type="spellEnd"/>
      <w:r w:rsidRPr="00E44291">
        <w:rPr>
          <w:rFonts w:ascii="Times New Roman" w:hAnsi="Times New Roman"/>
          <w:sz w:val="24"/>
          <w:szCs w:val="24"/>
          <w:lang w:eastAsia="et-EE"/>
        </w:rPr>
        <w:t xml:space="preserve"> ettepanek</w:t>
      </w:r>
    </w:p>
    <w:p w:rsidR="00F81F8D" w:rsidRDefault="00E44291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E44291">
        <w:rPr>
          <w:rFonts w:ascii="Times New Roman" w:hAnsi="Times New Roman"/>
          <w:sz w:val="24"/>
          <w:szCs w:val="24"/>
          <w:lang w:eastAsia="et-EE"/>
        </w:rPr>
        <w:t>1</w:t>
      </w:r>
      <w:r>
        <w:rPr>
          <w:rFonts w:ascii="Times New Roman" w:hAnsi="Times New Roman"/>
          <w:sz w:val="24"/>
          <w:szCs w:val="24"/>
          <w:lang w:eastAsia="et-EE"/>
        </w:rPr>
        <w:t>8.</w:t>
      </w:r>
      <w:r w:rsidRPr="00E44291">
        <w:rPr>
          <w:rFonts w:ascii="Times New Roman" w:hAnsi="Times New Roman"/>
          <w:sz w:val="24"/>
          <w:szCs w:val="24"/>
          <w:lang w:eastAsia="et-EE"/>
        </w:rPr>
        <w:t>4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E44291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E44291">
        <w:rPr>
          <w:rFonts w:ascii="Times New Roman" w:hAnsi="Times New Roman"/>
          <w:sz w:val="24"/>
          <w:szCs w:val="24"/>
          <w:lang w:eastAsia="et-EE"/>
        </w:rPr>
        <w:t>L.Piirisalu</w:t>
      </w:r>
      <w:proofErr w:type="spellEnd"/>
      <w:r w:rsidRPr="00E44291">
        <w:rPr>
          <w:rFonts w:ascii="Times New Roman" w:hAnsi="Times New Roman"/>
          <w:sz w:val="24"/>
          <w:szCs w:val="24"/>
          <w:lang w:eastAsia="et-EE"/>
        </w:rPr>
        <w:t xml:space="preserve">, </w:t>
      </w:r>
      <w:proofErr w:type="spellStart"/>
      <w:r w:rsidRPr="00E44291">
        <w:rPr>
          <w:rFonts w:ascii="Times New Roman" w:hAnsi="Times New Roman"/>
          <w:sz w:val="24"/>
          <w:szCs w:val="24"/>
          <w:lang w:eastAsia="et-EE"/>
        </w:rPr>
        <w:t>T.Pagajeva</w:t>
      </w:r>
      <w:proofErr w:type="spellEnd"/>
      <w:r w:rsidRPr="00E44291">
        <w:rPr>
          <w:rFonts w:ascii="Times New Roman" w:hAnsi="Times New Roman"/>
          <w:sz w:val="24"/>
          <w:szCs w:val="24"/>
          <w:lang w:eastAsia="et-EE"/>
        </w:rPr>
        <w:t xml:space="preserve"> vastuskiri</w:t>
      </w:r>
    </w:p>
    <w:p w:rsidR="00F81F8D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5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OÜ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Bromik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ettepanek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6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OÜ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Bromik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vastuskiri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7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Brem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Kinnisvarahooldus OÜ ettepanek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Brem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Kinnisvarahooldus OÜ vastuskiri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9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Ly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Lasimer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ettepanek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10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Ly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Lasimer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vastuskiri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11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AS Narva-Jõesuu Sanatoorium ettepanek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12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Narva-Jõesuu Sanatoorium vastuskiri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13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OÜ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Corson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ettepanek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14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OÜ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Corson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vastuskiri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15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Maanteeamet ettepanek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16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Maanteeamet vastuskiri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17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Stendal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Halduse OÜ ettepanek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Stendal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Halduse OÜ vastuskiri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19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Blue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Dream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OÜ ettepanek</w:t>
      </w:r>
    </w:p>
    <w:p w:rsidR="008C3619" w:rsidRDefault="008C3619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18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>20</w:t>
      </w:r>
      <w:r>
        <w:rPr>
          <w:rFonts w:ascii="Times New Roman" w:hAnsi="Times New Roman"/>
          <w:sz w:val="24"/>
          <w:szCs w:val="24"/>
          <w:lang w:eastAsia="et-EE"/>
        </w:rPr>
        <w:t>.</w:t>
      </w:r>
      <w:r w:rsidRPr="008C3619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Blue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</w:t>
      </w:r>
      <w:proofErr w:type="spellStart"/>
      <w:r w:rsidRPr="008C3619">
        <w:rPr>
          <w:rFonts w:ascii="Times New Roman" w:hAnsi="Times New Roman"/>
          <w:sz w:val="24"/>
          <w:szCs w:val="24"/>
          <w:lang w:eastAsia="et-EE"/>
        </w:rPr>
        <w:t>Dream</w:t>
      </w:r>
      <w:proofErr w:type="spellEnd"/>
      <w:r w:rsidRPr="008C3619">
        <w:rPr>
          <w:rFonts w:ascii="Times New Roman" w:hAnsi="Times New Roman"/>
          <w:sz w:val="24"/>
          <w:szCs w:val="24"/>
          <w:lang w:eastAsia="et-EE"/>
        </w:rPr>
        <w:t xml:space="preserve"> OÜ vastuskiri</w:t>
      </w:r>
    </w:p>
    <w:p w:rsidR="00D51E8A" w:rsidRDefault="00D51E8A" w:rsidP="00446704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lastRenderedPageBreak/>
        <w:t xml:space="preserve">18.21. </w:t>
      </w:r>
      <w:proofErr w:type="spellStart"/>
      <w:r>
        <w:rPr>
          <w:rFonts w:ascii="Times New Roman" w:hAnsi="Times New Roman"/>
          <w:sz w:val="24"/>
          <w:szCs w:val="24"/>
          <w:lang w:eastAsia="et-EE"/>
        </w:rPr>
        <w:t>Stendal</w:t>
      </w:r>
      <w:proofErr w:type="spellEnd"/>
      <w:r>
        <w:rPr>
          <w:rFonts w:ascii="Times New Roman" w:hAnsi="Times New Roman"/>
          <w:sz w:val="24"/>
          <w:szCs w:val="24"/>
          <w:lang w:eastAsia="et-EE"/>
        </w:rPr>
        <w:t xml:space="preserve"> Halduse OÜ</w:t>
      </w:r>
      <w:bookmarkStart w:id="1" w:name="_GoBack"/>
      <w:bookmarkEnd w:id="1"/>
    </w:p>
    <w:p w:rsidR="008C3619" w:rsidRDefault="008C3619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19. Ü</w:t>
      </w:r>
      <w:r w:rsidRPr="008C3619">
        <w:rPr>
          <w:rFonts w:ascii="Times New Roman" w:hAnsi="Times New Roman"/>
          <w:sz w:val="24"/>
          <w:szCs w:val="24"/>
          <w:lang w:eastAsia="et-EE"/>
        </w:rPr>
        <w:t>P põhilahenduse avaliku arutelu protokoll</w:t>
      </w:r>
    </w:p>
    <w:p w:rsidR="009A21EE" w:rsidRDefault="008C3619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8C3619">
        <w:rPr>
          <w:rFonts w:ascii="Times New Roman" w:hAnsi="Times New Roman"/>
          <w:sz w:val="24"/>
          <w:szCs w:val="24"/>
          <w:lang w:eastAsia="et-EE"/>
        </w:rPr>
        <w:t>20. Väljavõte ajalehest avaliku väljapaneku ja avaliku arutelu tulemustest</w:t>
      </w:r>
      <w:bookmarkEnd w:id="0"/>
    </w:p>
    <w:p w:rsidR="00CC16E6" w:rsidRDefault="00CC16E6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21. Ü</w:t>
      </w:r>
      <w:r w:rsidRPr="00CC16E6">
        <w:rPr>
          <w:rFonts w:ascii="Times New Roman" w:hAnsi="Times New Roman"/>
          <w:sz w:val="24"/>
          <w:szCs w:val="24"/>
          <w:lang w:eastAsia="et-EE"/>
        </w:rPr>
        <w:t>P esitamine heakskiitmiseks Rahandusministeeriumile</w:t>
      </w:r>
      <w:r>
        <w:rPr>
          <w:rFonts w:ascii="Times New Roman" w:hAnsi="Times New Roman"/>
          <w:sz w:val="24"/>
          <w:szCs w:val="24"/>
          <w:lang w:eastAsia="et-EE"/>
        </w:rPr>
        <w:t>.</w:t>
      </w:r>
    </w:p>
    <w:p w:rsidR="00476011" w:rsidRDefault="00476011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22. Täiendavad teavitused.</w:t>
      </w:r>
    </w:p>
    <w:p w:rsidR="002C1F0F" w:rsidRPr="00125E81" w:rsidRDefault="002C1F0F" w:rsidP="0044670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23. Rahandusministeeriumi heakskiit</w:t>
      </w:r>
    </w:p>
    <w:sectPr w:rsidR="002C1F0F" w:rsidRPr="00125E81" w:rsidSect="004F42A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242" w:rsidRDefault="00092242" w:rsidP="00590666">
      <w:pPr>
        <w:spacing w:after="0" w:line="240" w:lineRule="auto"/>
      </w:pPr>
      <w:r>
        <w:separator/>
      </w:r>
    </w:p>
  </w:endnote>
  <w:endnote w:type="continuationSeparator" w:id="0">
    <w:p w:rsidR="00092242" w:rsidRDefault="00092242" w:rsidP="00590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41" w:rsidRPr="005F04F4" w:rsidRDefault="00884D41" w:rsidP="00860B70">
    <w:pPr>
      <w:pStyle w:val="Footer"/>
      <w:pBdr>
        <w:top w:val="single" w:sz="4" w:space="1" w:color="auto"/>
      </w:pBdr>
      <w:jc w:val="center"/>
      <w:rPr>
        <w:rFonts w:ascii="Times New Roman" w:hAnsi="Times New Roman"/>
        <w:color w:val="808080"/>
        <w:sz w:val="20"/>
        <w:szCs w:val="20"/>
      </w:rPr>
    </w:pPr>
    <w:r w:rsidRPr="005F04F4">
      <w:rPr>
        <w:rFonts w:ascii="Times New Roman" w:hAnsi="Times New Roman"/>
        <w:color w:val="808080"/>
        <w:sz w:val="20"/>
        <w:szCs w:val="20"/>
      </w:rPr>
      <w:t xml:space="preserve">OÜ </w:t>
    </w:r>
    <w:proofErr w:type="spellStart"/>
    <w:r w:rsidRPr="005F04F4">
      <w:rPr>
        <w:rFonts w:ascii="Times New Roman" w:hAnsi="Times New Roman"/>
        <w:color w:val="808080"/>
        <w:sz w:val="20"/>
        <w:szCs w:val="20"/>
      </w:rPr>
      <w:t>Zoroaster</w:t>
    </w:r>
    <w:proofErr w:type="spellEnd"/>
  </w:p>
  <w:p w:rsidR="00884D41" w:rsidRPr="005F04F4" w:rsidRDefault="00884D41" w:rsidP="00860B70">
    <w:pPr>
      <w:pStyle w:val="Footer"/>
      <w:jc w:val="center"/>
      <w:rPr>
        <w:rFonts w:ascii="Times New Roman" w:hAnsi="Times New Roman"/>
        <w:color w:val="808080"/>
        <w:sz w:val="20"/>
        <w:szCs w:val="20"/>
      </w:rPr>
    </w:pPr>
    <w:proofErr w:type="spellStart"/>
    <w:r w:rsidRPr="005F04F4">
      <w:rPr>
        <w:rFonts w:ascii="Times New Roman" w:hAnsi="Times New Roman"/>
        <w:color w:val="808080"/>
        <w:sz w:val="20"/>
        <w:szCs w:val="20"/>
      </w:rPr>
      <w:t>Reg.kood</w:t>
    </w:r>
    <w:proofErr w:type="spellEnd"/>
    <w:r w:rsidRPr="005F04F4">
      <w:rPr>
        <w:rFonts w:ascii="Times New Roman" w:hAnsi="Times New Roman"/>
        <w:color w:val="808080"/>
        <w:sz w:val="20"/>
        <w:szCs w:val="20"/>
      </w:rPr>
      <w:t xml:space="preserve"> 11001126</w:t>
    </w:r>
  </w:p>
  <w:p w:rsidR="00884D41" w:rsidRPr="005F04F4" w:rsidRDefault="00884D41" w:rsidP="00860B70">
    <w:pPr>
      <w:pStyle w:val="Footer"/>
      <w:jc w:val="center"/>
      <w:rPr>
        <w:rFonts w:ascii="Times New Roman" w:hAnsi="Times New Roman"/>
        <w:color w:val="808080"/>
        <w:sz w:val="20"/>
        <w:szCs w:val="20"/>
      </w:rPr>
    </w:pPr>
    <w:r w:rsidRPr="005F04F4">
      <w:rPr>
        <w:rFonts w:ascii="Times New Roman" w:hAnsi="Times New Roman"/>
        <w:color w:val="808080"/>
        <w:sz w:val="20"/>
        <w:szCs w:val="20"/>
      </w:rPr>
      <w:t xml:space="preserve">Aadress: Jõhvi vald 41543 </w:t>
    </w:r>
    <w:proofErr w:type="spellStart"/>
    <w:r w:rsidRPr="005F04F4">
      <w:rPr>
        <w:rFonts w:ascii="Times New Roman" w:hAnsi="Times New Roman"/>
        <w:color w:val="808080"/>
        <w:sz w:val="20"/>
        <w:szCs w:val="20"/>
      </w:rPr>
      <w:t>Edise</w:t>
    </w:r>
    <w:proofErr w:type="spellEnd"/>
    <w:r w:rsidRPr="005F04F4">
      <w:rPr>
        <w:rFonts w:ascii="Times New Roman" w:hAnsi="Times New Roman"/>
        <w:color w:val="808080"/>
        <w:sz w:val="20"/>
        <w:szCs w:val="20"/>
      </w:rPr>
      <w:t>, Ida-Virumaa</w:t>
    </w:r>
  </w:p>
  <w:p w:rsidR="00884D41" w:rsidRPr="005F04F4" w:rsidRDefault="00884D41" w:rsidP="00860B70">
    <w:pPr>
      <w:pStyle w:val="Footer"/>
      <w:jc w:val="center"/>
      <w:rPr>
        <w:rFonts w:ascii="Times New Roman" w:hAnsi="Times New Roman"/>
        <w:color w:val="808080"/>
        <w:sz w:val="20"/>
        <w:szCs w:val="20"/>
      </w:rPr>
    </w:pPr>
    <w:r w:rsidRPr="005F04F4">
      <w:rPr>
        <w:rFonts w:ascii="Times New Roman" w:hAnsi="Times New Roman"/>
        <w:color w:val="808080"/>
        <w:sz w:val="20"/>
        <w:szCs w:val="20"/>
      </w:rPr>
      <w:t xml:space="preserve">Telefon </w:t>
    </w:r>
    <w:r w:rsidRPr="005F04F4">
      <w:rPr>
        <w:rFonts w:ascii="Times New Roman" w:hAnsi="Times New Roman"/>
        <w:color w:val="808080"/>
        <w:sz w:val="20"/>
        <w:szCs w:val="20"/>
      </w:rPr>
      <w:sym w:font="Wingdings" w:char="F028"/>
    </w:r>
    <w:r w:rsidRPr="005F04F4">
      <w:rPr>
        <w:rFonts w:ascii="Times New Roman" w:hAnsi="Times New Roman"/>
        <w:color w:val="808080"/>
        <w:sz w:val="20"/>
        <w:szCs w:val="20"/>
      </w:rPr>
      <w:t xml:space="preserve"> : 372 336 6191, Faks </w:t>
    </w:r>
    <w:r w:rsidRPr="005F04F4">
      <w:rPr>
        <w:rFonts w:ascii="Times New Roman" w:hAnsi="Times New Roman"/>
        <w:color w:val="808080"/>
        <w:sz w:val="20"/>
        <w:szCs w:val="20"/>
      </w:rPr>
      <w:sym w:font="Wingdings 2" w:char="F037"/>
    </w:r>
    <w:r w:rsidRPr="005F04F4">
      <w:rPr>
        <w:rFonts w:ascii="Times New Roman" w:hAnsi="Times New Roman"/>
        <w:color w:val="808080"/>
        <w:sz w:val="20"/>
        <w:szCs w:val="20"/>
      </w:rPr>
      <w:t xml:space="preserve"> : 372 336 6190, E-post </w:t>
    </w:r>
    <w:r w:rsidRPr="005F04F4">
      <w:rPr>
        <w:rFonts w:ascii="Times New Roman" w:hAnsi="Times New Roman"/>
        <w:color w:val="808080"/>
        <w:sz w:val="20"/>
        <w:szCs w:val="20"/>
      </w:rPr>
      <w:sym w:font="Wingdings" w:char="F02A"/>
    </w:r>
    <w:r w:rsidRPr="005F04F4">
      <w:rPr>
        <w:rFonts w:ascii="Times New Roman" w:hAnsi="Times New Roman"/>
        <w:color w:val="808080"/>
        <w:sz w:val="20"/>
        <w:szCs w:val="20"/>
      </w:rPr>
      <w:t xml:space="preserve"> : info@zoroaster.ee</w:t>
    </w:r>
  </w:p>
  <w:p w:rsidR="00884D41" w:rsidRPr="005F04F4" w:rsidRDefault="00884D41" w:rsidP="00860B70">
    <w:pPr>
      <w:pStyle w:val="Footer"/>
      <w:jc w:val="center"/>
      <w:rPr>
        <w:rFonts w:ascii="Times New Roman" w:hAnsi="Times New Roman"/>
        <w:color w:val="808080"/>
        <w:sz w:val="20"/>
        <w:szCs w:val="20"/>
      </w:rPr>
    </w:pPr>
    <w:r w:rsidRPr="005F04F4">
      <w:rPr>
        <w:rFonts w:ascii="Times New Roman" w:hAnsi="Times New Roman"/>
        <w:color w:val="808080"/>
        <w:sz w:val="20"/>
        <w:szCs w:val="20"/>
      </w:rPr>
      <w:t xml:space="preserve">Tegevusluba E 117/2004, MTR </w:t>
    </w:r>
    <w:proofErr w:type="spellStart"/>
    <w:r w:rsidRPr="005F04F4">
      <w:rPr>
        <w:rFonts w:ascii="Times New Roman" w:hAnsi="Times New Roman"/>
        <w:color w:val="808080"/>
        <w:sz w:val="20"/>
        <w:szCs w:val="20"/>
      </w:rPr>
      <w:t>registr</w:t>
    </w:r>
    <w:proofErr w:type="spellEnd"/>
    <w:r w:rsidRPr="005F04F4">
      <w:rPr>
        <w:rFonts w:ascii="Times New Roman" w:hAnsi="Times New Roman"/>
        <w:color w:val="808080"/>
        <w:sz w:val="20"/>
        <w:szCs w:val="20"/>
      </w:rPr>
      <w:t>. EP11001126-0001</w:t>
    </w:r>
  </w:p>
  <w:p w:rsidR="00884D41" w:rsidRPr="00CF2F9D" w:rsidRDefault="00666F6D" w:rsidP="00860B70">
    <w:pPr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CF2F9D">
      <w:rPr>
        <w:rFonts w:ascii="Times New Roman" w:hAnsi="Times New Roman"/>
        <w:sz w:val="20"/>
        <w:szCs w:val="20"/>
      </w:rPr>
      <w:fldChar w:fldCharType="begin"/>
    </w:r>
    <w:r w:rsidR="00884D41" w:rsidRPr="00CF2F9D">
      <w:rPr>
        <w:rFonts w:ascii="Times New Roman" w:hAnsi="Times New Roman"/>
        <w:sz w:val="20"/>
        <w:szCs w:val="20"/>
      </w:rPr>
      <w:instrText xml:space="preserve"> PAGE   \* MERGEFORMAT </w:instrText>
    </w:r>
    <w:r w:rsidRPr="00CF2F9D">
      <w:rPr>
        <w:rFonts w:ascii="Times New Roman" w:hAnsi="Times New Roman"/>
        <w:sz w:val="20"/>
        <w:szCs w:val="20"/>
      </w:rPr>
      <w:fldChar w:fldCharType="separate"/>
    </w:r>
    <w:r w:rsidR="002C1F0F">
      <w:rPr>
        <w:rFonts w:ascii="Times New Roman" w:hAnsi="Times New Roman"/>
        <w:noProof/>
        <w:sz w:val="20"/>
        <w:szCs w:val="20"/>
      </w:rPr>
      <w:t>5</w:t>
    </w:r>
    <w:r w:rsidRPr="00CF2F9D">
      <w:rPr>
        <w:rFonts w:ascii="Times New Roman" w:hAnsi="Times New Roman"/>
        <w:sz w:val="20"/>
        <w:szCs w:val="20"/>
      </w:rPr>
      <w:fldChar w:fldCharType="end"/>
    </w:r>
    <w:r w:rsidR="00884D41" w:rsidRPr="00CF2F9D">
      <w:rPr>
        <w:rStyle w:val="PageNumber"/>
        <w:rFonts w:ascii="Times New Roman" w:hAnsi="Times New Roman"/>
        <w:sz w:val="20"/>
        <w:szCs w:val="20"/>
      </w:rPr>
      <w:t xml:space="preserve"> / </w:t>
    </w:r>
    <w:r w:rsidRPr="00CF2F9D">
      <w:rPr>
        <w:rStyle w:val="PageNumber"/>
        <w:rFonts w:ascii="Times New Roman" w:hAnsi="Times New Roman"/>
        <w:sz w:val="20"/>
        <w:szCs w:val="20"/>
      </w:rPr>
      <w:fldChar w:fldCharType="begin"/>
    </w:r>
    <w:r w:rsidR="00884D41" w:rsidRPr="00CF2F9D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Pr="00CF2F9D">
      <w:rPr>
        <w:rStyle w:val="PageNumber"/>
        <w:rFonts w:ascii="Times New Roman" w:hAnsi="Times New Roman"/>
        <w:sz w:val="20"/>
        <w:szCs w:val="20"/>
      </w:rPr>
      <w:fldChar w:fldCharType="separate"/>
    </w:r>
    <w:r w:rsidR="002C1F0F">
      <w:rPr>
        <w:rStyle w:val="PageNumber"/>
        <w:rFonts w:ascii="Times New Roman" w:hAnsi="Times New Roman"/>
        <w:noProof/>
        <w:sz w:val="20"/>
        <w:szCs w:val="20"/>
      </w:rPr>
      <w:t>5</w:t>
    </w:r>
    <w:r w:rsidRPr="00CF2F9D">
      <w:rPr>
        <w:rStyle w:val="PageNumber"/>
        <w:rFonts w:ascii="Times New Roman" w:hAnsi="Times New Roman"/>
        <w:sz w:val="20"/>
        <w:szCs w:val="20"/>
      </w:rPr>
      <w:fldChar w:fldCharType="end"/>
    </w:r>
  </w:p>
  <w:p w:rsidR="00884D41" w:rsidRDefault="00884D4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41" w:rsidRPr="005F04F4" w:rsidRDefault="00884D41" w:rsidP="00590666">
    <w:pPr>
      <w:pStyle w:val="Footer"/>
      <w:pBdr>
        <w:top w:val="single" w:sz="4" w:space="1" w:color="auto"/>
      </w:pBdr>
      <w:jc w:val="center"/>
      <w:rPr>
        <w:rFonts w:ascii="Times New Roman" w:hAnsi="Times New Roman"/>
        <w:color w:val="808080"/>
        <w:sz w:val="20"/>
        <w:szCs w:val="20"/>
      </w:rPr>
    </w:pPr>
    <w:r w:rsidRPr="005F04F4">
      <w:rPr>
        <w:rFonts w:ascii="Times New Roman" w:hAnsi="Times New Roman"/>
        <w:color w:val="808080"/>
        <w:sz w:val="20"/>
        <w:szCs w:val="20"/>
      </w:rPr>
      <w:t xml:space="preserve">OÜ </w:t>
    </w:r>
    <w:proofErr w:type="spellStart"/>
    <w:r w:rsidRPr="005F04F4">
      <w:rPr>
        <w:rFonts w:ascii="Times New Roman" w:hAnsi="Times New Roman"/>
        <w:color w:val="808080"/>
        <w:sz w:val="20"/>
        <w:szCs w:val="20"/>
      </w:rPr>
      <w:t>Zoroaster</w:t>
    </w:r>
    <w:proofErr w:type="spellEnd"/>
  </w:p>
  <w:p w:rsidR="00884D41" w:rsidRPr="005F04F4" w:rsidRDefault="00884D41" w:rsidP="00590666">
    <w:pPr>
      <w:pStyle w:val="Footer"/>
      <w:jc w:val="center"/>
      <w:rPr>
        <w:rFonts w:ascii="Times New Roman" w:hAnsi="Times New Roman"/>
        <w:color w:val="808080"/>
        <w:sz w:val="20"/>
        <w:szCs w:val="20"/>
      </w:rPr>
    </w:pPr>
    <w:proofErr w:type="spellStart"/>
    <w:r w:rsidRPr="005F04F4">
      <w:rPr>
        <w:rFonts w:ascii="Times New Roman" w:hAnsi="Times New Roman"/>
        <w:color w:val="808080"/>
        <w:sz w:val="20"/>
        <w:szCs w:val="20"/>
      </w:rPr>
      <w:t>Reg.kood</w:t>
    </w:r>
    <w:proofErr w:type="spellEnd"/>
    <w:r w:rsidRPr="005F04F4">
      <w:rPr>
        <w:rFonts w:ascii="Times New Roman" w:hAnsi="Times New Roman"/>
        <w:color w:val="808080"/>
        <w:sz w:val="20"/>
        <w:szCs w:val="20"/>
      </w:rPr>
      <w:t xml:space="preserve"> 11001126</w:t>
    </w:r>
  </w:p>
  <w:p w:rsidR="00884D41" w:rsidRPr="005F04F4" w:rsidRDefault="00884D41" w:rsidP="00590666">
    <w:pPr>
      <w:pStyle w:val="Footer"/>
      <w:jc w:val="center"/>
      <w:rPr>
        <w:rFonts w:ascii="Times New Roman" w:hAnsi="Times New Roman"/>
        <w:color w:val="808080"/>
        <w:sz w:val="20"/>
        <w:szCs w:val="20"/>
      </w:rPr>
    </w:pPr>
    <w:r w:rsidRPr="005F04F4">
      <w:rPr>
        <w:rFonts w:ascii="Times New Roman" w:hAnsi="Times New Roman"/>
        <w:color w:val="808080"/>
        <w:sz w:val="20"/>
        <w:szCs w:val="20"/>
      </w:rPr>
      <w:t xml:space="preserve">Aadress: Jõhvi vald 41543 </w:t>
    </w:r>
    <w:proofErr w:type="spellStart"/>
    <w:r w:rsidRPr="005F04F4">
      <w:rPr>
        <w:rFonts w:ascii="Times New Roman" w:hAnsi="Times New Roman"/>
        <w:color w:val="808080"/>
        <w:sz w:val="20"/>
        <w:szCs w:val="20"/>
      </w:rPr>
      <w:t>Edise</w:t>
    </w:r>
    <w:proofErr w:type="spellEnd"/>
    <w:r w:rsidRPr="005F04F4">
      <w:rPr>
        <w:rFonts w:ascii="Times New Roman" w:hAnsi="Times New Roman"/>
        <w:color w:val="808080"/>
        <w:sz w:val="20"/>
        <w:szCs w:val="20"/>
      </w:rPr>
      <w:t>, Ida-Virumaa</w:t>
    </w:r>
  </w:p>
  <w:p w:rsidR="00884D41" w:rsidRPr="005F04F4" w:rsidRDefault="00884D41" w:rsidP="00590666">
    <w:pPr>
      <w:pStyle w:val="Footer"/>
      <w:jc w:val="center"/>
      <w:rPr>
        <w:rFonts w:ascii="Times New Roman" w:hAnsi="Times New Roman"/>
        <w:color w:val="808080"/>
        <w:sz w:val="20"/>
        <w:szCs w:val="20"/>
      </w:rPr>
    </w:pPr>
    <w:r w:rsidRPr="005F04F4">
      <w:rPr>
        <w:rFonts w:ascii="Times New Roman" w:hAnsi="Times New Roman"/>
        <w:color w:val="808080"/>
        <w:sz w:val="20"/>
        <w:szCs w:val="20"/>
      </w:rPr>
      <w:t xml:space="preserve">Telefon </w:t>
    </w:r>
    <w:r w:rsidRPr="005F04F4">
      <w:rPr>
        <w:rFonts w:ascii="Times New Roman" w:hAnsi="Times New Roman"/>
        <w:color w:val="808080"/>
        <w:sz w:val="20"/>
        <w:szCs w:val="20"/>
      </w:rPr>
      <w:sym w:font="Wingdings" w:char="F028"/>
    </w:r>
    <w:r w:rsidRPr="005F04F4">
      <w:rPr>
        <w:rFonts w:ascii="Times New Roman" w:hAnsi="Times New Roman"/>
        <w:color w:val="808080"/>
        <w:sz w:val="20"/>
        <w:szCs w:val="20"/>
      </w:rPr>
      <w:t xml:space="preserve"> : 372 336 6191, Faks </w:t>
    </w:r>
    <w:r w:rsidRPr="005F04F4">
      <w:rPr>
        <w:rFonts w:ascii="Times New Roman" w:hAnsi="Times New Roman"/>
        <w:color w:val="808080"/>
        <w:sz w:val="20"/>
        <w:szCs w:val="20"/>
      </w:rPr>
      <w:sym w:font="Wingdings 2" w:char="F037"/>
    </w:r>
    <w:r w:rsidRPr="005F04F4">
      <w:rPr>
        <w:rFonts w:ascii="Times New Roman" w:hAnsi="Times New Roman"/>
        <w:color w:val="808080"/>
        <w:sz w:val="20"/>
        <w:szCs w:val="20"/>
      </w:rPr>
      <w:t xml:space="preserve"> : 372 336 6190, E-post </w:t>
    </w:r>
    <w:r w:rsidRPr="005F04F4">
      <w:rPr>
        <w:rFonts w:ascii="Times New Roman" w:hAnsi="Times New Roman"/>
        <w:color w:val="808080"/>
        <w:sz w:val="20"/>
        <w:szCs w:val="20"/>
      </w:rPr>
      <w:sym w:font="Wingdings" w:char="F02A"/>
    </w:r>
    <w:r w:rsidRPr="005F04F4">
      <w:rPr>
        <w:rFonts w:ascii="Times New Roman" w:hAnsi="Times New Roman"/>
        <w:color w:val="808080"/>
        <w:sz w:val="20"/>
        <w:szCs w:val="20"/>
      </w:rPr>
      <w:t xml:space="preserve"> : info@zoroaster.ee</w:t>
    </w:r>
  </w:p>
  <w:p w:rsidR="00884D41" w:rsidRPr="005F04F4" w:rsidRDefault="00884D41" w:rsidP="00590666">
    <w:pPr>
      <w:pStyle w:val="Footer"/>
      <w:jc w:val="center"/>
      <w:rPr>
        <w:rFonts w:ascii="Times New Roman" w:hAnsi="Times New Roman"/>
        <w:color w:val="808080"/>
        <w:sz w:val="20"/>
        <w:szCs w:val="20"/>
      </w:rPr>
    </w:pPr>
    <w:r w:rsidRPr="005F04F4">
      <w:rPr>
        <w:rFonts w:ascii="Times New Roman" w:hAnsi="Times New Roman"/>
        <w:color w:val="808080"/>
        <w:sz w:val="20"/>
        <w:szCs w:val="20"/>
      </w:rPr>
      <w:t xml:space="preserve">Tegevusluba E 117/2004, MTR </w:t>
    </w:r>
    <w:proofErr w:type="spellStart"/>
    <w:r w:rsidRPr="005F04F4">
      <w:rPr>
        <w:rFonts w:ascii="Times New Roman" w:hAnsi="Times New Roman"/>
        <w:color w:val="808080"/>
        <w:sz w:val="20"/>
        <w:szCs w:val="20"/>
      </w:rPr>
      <w:t>registr</w:t>
    </w:r>
    <w:proofErr w:type="spellEnd"/>
    <w:r w:rsidRPr="005F04F4">
      <w:rPr>
        <w:rFonts w:ascii="Times New Roman" w:hAnsi="Times New Roman"/>
        <w:color w:val="808080"/>
        <w:sz w:val="20"/>
        <w:szCs w:val="20"/>
      </w:rPr>
      <w:t>. EP11001126-0001</w:t>
    </w:r>
  </w:p>
  <w:p w:rsidR="00884D41" w:rsidRDefault="00884D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242" w:rsidRDefault="00092242" w:rsidP="00590666">
      <w:pPr>
        <w:spacing w:after="0" w:line="240" w:lineRule="auto"/>
      </w:pPr>
      <w:r>
        <w:separator/>
      </w:r>
    </w:p>
  </w:footnote>
  <w:footnote w:type="continuationSeparator" w:id="0">
    <w:p w:rsidR="00092242" w:rsidRDefault="00092242" w:rsidP="00590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41" w:rsidRPr="00BF648B" w:rsidRDefault="00884D41" w:rsidP="00BF648B">
    <w:pPr>
      <w:spacing w:after="0" w:line="240" w:lineRule="auto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Narva-Jõesuu linna üldplaneering. Seletuskiri</w:t>
    </w:r>
  </w:p>
  <w:p w:rsidR="00884D41" w:rsidRDefault="00884D41" w:rsidP="00590666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Töö nr 13042015</w:t>
    </w:r>
    <w:r w:rsidRPr="00CE2554"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sz w:val="20"/>
        <w:szCs w:val="20"/>
      </w:rPr>
      <w:t>UP</w:t>
    </w:r>
  </w:p>
  <w:p w:rsidR="00884D41" w:rsidRPr="00CE2554" w:rsidRDefault="00DB79DA" w:rsidP="00590666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16.11</w:t>
    </w:r>
    <w:r w:rsidR="00884D41">
      <w:rPr>
        <w:rFonts w:ascii="Times New Roman" w:hAnsi="Times New Roman"/>
        <w:sz w:val="20"/>
        <w:szCs w:val="20"/>
      </w:rPr>
      <w:t>.2018</w:t>
    </w:r>
  </w:p>
  <w:p w:rsidR="00884D41" w:rsidRDefault="00884D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41" w:rsidRDefault="00884D41" w:rsidP="004F42AE">
    <w:pPr>
      <w:pStyle w:val="Header"/>
      <w:pBdr>
        <w:bottom w:val="single" w:sz="8" w:space="1" w:color="000000"/>
      </w:pBdr>
      <w:rPr>
        <w:rFonts w:ascii="Book Antiqua" w:hAnsi="Book Antiqua" w:cs="Arial"/>
        <w:b/>
        <w:bCs/>
        <w:color w:val="333399"/>
        <w:sz w:val="20"/>
        <w:szCs w:val="20"/>
      </w:rPr>
    </w:pPr>
    <w:r>
      <w:rPr>
        <w:noProof/>
        <w:lang w:eastAsia="et-E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4843780</wp:posOffset>
          </wp:positionH>
          <wp:positionV relativeFrom="paragraph">
            <wp:posOffset>153670</wp:posOffset>
          </wp:positionV>
          <wp:extent cx="520700" cy="588010"/>
          <wp:effectExtent l="19050" t="0" r="0" b="0"/>
          <wp:wrapSquare wrapText="bothSides"/>
          <wp:docPr id="5" name="Picture 7" descr="http://upload.wikimedia.org/wikipedia/commons/6/60/EST_Narva-J%C3%B5esuu_linn_CO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upload.wikimedia.org/wikipedia/commons/6/60/EST_Narva-J%C3%B5esuu_linn_CO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588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t-EE"/>
      </w:rPr>
      <w:drawing>
        <wp:inline distT="0" distB="0" distL="0" distR="0">
          <wp:extent cx="810895" cy="787400"/>
          <wp:effectExtent l="19050" t="0" r="8255" b="0"/>
          <wp:docPr id="2" name="Picture 1" descr="zoroaster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oroaster1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4D41" w:rsidRPr="004F42AE" w:rsidRDefault="00884D41" w:rsidP="004F42AE">
    <w:pPr>
      <w:pStyle w:val="Header"/>
      <w:pBdr>
        <w:bottom w:val="single" w:sz="8" w:space="1" w:color="000000"/>
      </w:pBdr>
      <w:rPr>
        <w:rFonts w:ascii="Book Antiqua" w:hAnsi="Book Antiqua" w:cs="Arial"/>
        <w:b/>
        <w:bCs/>
        <w:color w:val="333399"/>
        <w:sz w:val="20"/>
        <w:szCs w:val="20"/>
      </w:rPr>
    </w:pPr>
    <w:r>
      <w:rPr>
        <w:rFonts w:ascii="Book Antiqua" w:hAnsi="Book Antiqua" w:cs="Arial"/>
        <w:b/>
        <w:bCs/>
        <w:color w:val="333399"/>
        <w:sz w:val="20"/>
        <w:szCs w:val="20"/>
      </w:rPr>
      <w:t>ZOROASTER</w:t>
    </w:r>
    <w:r w:rsidRPr="004F42AE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>Narva-Jõesuu Linnavalitsus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2191778"/>
    <w:multiLevelType w:val="hybridMultilevel"/>
    <w:tmpl w:val="1B3EA4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9F3CA7"/>
    <w:multiLevelType w:val="hybridMultilevel"/>
    <w:tmpl w:val="0F849F58"/>
    <w:lvl w:ilvl="0" w:tplc="042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623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783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943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7">
    <w:nsid w:val="074E66A1"/>
    <w:multiLevelType w:val="hybridMultilevel"/>
    <w:tmpl w:val="18748D88"/>
    <w:lvl w:ilvl="0" w:tplc="042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>
    <w:nsid w:val="1CFB7F7A"/>
    <w:multiLevelType w:val="hybridMultilevel"/>
    <w:tmpl w:val="663812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824AA"/>
    <w:multiLevelType w:val="hybridMultilevel"/>
    <w:tmpl w:val="829062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101544"/>
    <w:multiLevelType w:val="hybridMultilevel"/>
    <w:tmpl w:val="137CBAD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555EE"/>
    <w:multiLevelType w:val="hybridMultilevel"/>
    <w:tmpl w:val="EFAE9EB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0726C"/>
    <w:multiLevelType w:val="hybridMultilevel"/>
    <w:tmpl w:val="B6103A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B60103"/>
    <w:multiLevelType w:val="hybridMultilevel"/>
    <w:tmpl w:val="F3FA6DA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340FA"/>
    <w:multiLevelType w:val="hybridMultilevel"/>
    <w:tmpl w:val="06B0D3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67A97"/>
    <w:multiLevelType w:val="hybridMultilevel"/>
    <w:tmpl w:val="925C57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A92B6B"/>
    <w:multiLevelType w:val="hybridMultilevel"/>
    <w:tmpl w:val="5C34BB0C"/>
    <w:lvl w:ilvl="0" w:tplc="0425000F">
      <w:start w:val="1"/>
      <w:numFmt w:val="decimal"/>
      <w:lvlText w:val="%1."/>
      <w:lvlJc w:val="left"/>
      <w:pPr>
        <w:ind w:left="786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36B35"/>
    <w:multiLevelType w:val="hybridMultilevel"/>
    <w:tmpl w:val="32D685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3340D4"/>
    <w:multiLevelType w:val="hybridMultilevel"/>
    <w:tmpl w:val="8A28C4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6143A8"/>
    <w:multiLevelType w:val="hybridMultilevel"/>
    <w:tmpl w:val="68F03B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5178E9"/>
    <w:multiLevelType w:val="hybridMultilevel"/>
    <w:tmpl w:val="BD34F2B4"/>
    <w:lvl w:ilvl="0" w:tplc="042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>
    <w:nsid w:val="5E5539DA"/>
    <w:multiLevelType w:val="hybridMultilevel"/>
    <w:tmpl w:val="4B50BA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91B51"/>
    <w:multiLevelType w:val="hybridMultilevel"/>
    <w:tmpl w:val="38C42D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914A4B"/>
    <w:multiLevelType w:val="hybridMultilevel"/>
    <w:tmpl w:val="B33474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DB1DEF"/>
    <w:multiLevelType w:val="hybridMultilevel"/>
    <w:tmpl w:val="27485E26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70F24D5C"/>
    <w:multiLevelType w:val="hybridMultilevel"/>
    <w:tmpl w:val="F7F414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12B5D"/>
    <w:multiLevelType w:val="multilevel"/>
    <w:tmpl w:val="37AA0058"/>
    <w:lvl w:ilvl="0">
      <w:start w:val="1"/>
      <w:numFmt w:val="decimal"/>
      <w:pStyle w:val="ALAPEALKIRI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alapealkiri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78CC7BE8"/>
    <w:multiLevelType w:val="hybridMultilevel"/>
    <w:tmpl w:val="A6BE31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6"/>
    <w:lvlOverride w:ilvl="0">
      <w:startOverride w:val="5"/>
    </w:lvlOverride>
    <w:lvlOverride w:ilvl="1">
      <w:startOverride w:val="1"/>
    </w:lvlOverride>
  </w:num>
  <w:num w:numId="3">
    <w:abstractNumId w:val="6"/>
  </w:num>
  <w:num w:numId="4">
    <w:abstractNumId w:val="10"/>
  </w:num>
  <w:num w:numId="5">
    <w:abstractNumId w:val="9"/>
  </w:num>
  <w:num w:numId="6">
    <w:abstractNumId w:val="25"/>
  </w:num>
  <w:num w:numId="7">
    <w:abstractNumId w:val="12"/>
  </w:num>
  <w:num w:numId="8">
    <w:abstractNumId w:val="7"/>
  </w:num>
  <w:num w:numId="9">
    <w:abstractNumId w:val="23"/>
  </w:num>
  <w:num w:numId="10">
    <w:abstractNumId w:val="18"/>
  </w:num>
  <w:num w:numId="11">
    <w:abstractNumId w:val="19"/>
  </w:num>
  <w:num w:numId="12">
    <w:abstractNumId w:val="20"/>
  </w:num>
  <w:num w:numId="13">
    <w:abstractNumId w:val="16"/>
  </w:num>
  <w:num w:numId="14">
    <w:abstractNumId w:val="15"/>
  </w:num>
  <w:num w:numId="15">
    <w:abstractNumId w:val="14"/>
  </w:num>
  <w:num w:numId="16">
    <w:abstractNumId w:val="13"/>
  </w:num>
  <w:num w:numId="17">
    <w:abstractNumId w:val="11"/>
  </w:num>
  <w:num w:numId="18">
    <w:abstractNumId w:val="27"/>
  </w:num>
  <w:num w:numId="19">
    <w:abstractNumId w:val="5"/>
  </w:num>
  <w:num w:numId="20">
    <w:abstractNumId w:val="22"/>
  </w:num>
  <w:num w:numId="21">
    <w:abstractNumId w:val="21"/>
  </w:num>
  <w:num w:numId="22">
    <w:abstractNumId w:val="17"/>
  </w:num>
  <w:num w:numId="23">
    <w:abstractNumId w:val="24"/>
  </w:num>
  <w:num w:numId="24">
    <w:abstractNumId w:val="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90666"/>
    <w:rsid w:val="00000D13"/>
    <w:rsid w:val="0000188C"/>
    <w:rsid w:val="0000257D"/>
    <w:rsid w:val="00002855"/>
    <w:rsid w:val="000059E1"/>
    <w:rsid w:val="00005C1B"/>
    <w:rsid w:val="00005CB7"/>
    <w:rsid w:val="00005DD7"/>
    <w:rsid w:val="000065DB"/>
    <w:rsid w:val="00007167"/>
    <w:rsid w:val="00011DF1"/>
    <w:rsid w:val="00011F37"/>
    <w:rsid w:val="000124E5"/>
    <w:rsid w:val="00012571"/>
    <w:rsid w:val="000149BB"/>
    <w:rsid w:val="000153BB"/>
    <w:rsid w:val="00015A3E"/>
    <w:rsid w:val="000176EA"/>
    <w:rsid w:val="000176F0"/>
    <w:rsid w:val="00017DCE"/>
    <w:rsid w:val="0002055B"/>
    <w:rsid w:val="00021C66"/>
    <w:rsid w:val="00023EC6"/>
    <w:rsid w:val="00024ED9"/>
    <w:rsid w:val="000254D8"/>
    <w:rsid w:val="000263F2"/>
    <w:rsid w:val="00027358"/>
    <w:rsid w:val="0002789C"/>
    <w:rsid w:val="00027FD9"/>
    <w:rsid w:val="000308F8"/>
    <w:rsid w:val="00030C64"/>
    <w:rsid w:val="000310EA"/>
    <w:rsid w:val="00032151"/>
    <w:rsid w:val="000333CB"/>
    <w:rsid w:val="000364D1"/>
    <w:rsid w:val="00037693"/>
    <w:rsid w:val="0003786C"/>
    <w:rsid w:val="000405A4"/>
    <w:rsid w:val="00040816"/>
    <w:rsid w:val="00043900"/>
    <w:rsid w:val="000446E3"/>
    <w:rsid w:val="00045211"/>
    <w:rsid w:val="000475DF"/>
    <w:rsid w:val="00053780"/>
    <w:rsid w:val="00053CF6"/>
    <w:rsid w:val="00053E53"/>
    <w:rsid w:val="000551C9"/>
    <w:rsid w:val="000555DA"/>
    <w:rsid w:val="000569A8"/>
    <w:rsid w:val="00061EE3"/>
    <w:rsid w:val="0006326B"/>
    <w:rsid w:val="0006461F"/>
    <w:rsid w:val="000661B2"/>
    <w:rsid w:val="000704B6"/>
    <w:rsid w:val="00072BF9"/>
    <w:rsid w:val="000752B1"/>
    <w:rsid w:val="000778C9"/>
    <w:rsid w:val="00077A8C"/>
    <w:rsid w:val="00077B4D"/>
    <w:rsid w:val="0008128E"/>
    <w:rsid w:val="00081994"/>
    <w:rsid w:val="0008254D"/>
    <w:rsid w:val="000833FF"/>
    <w:rsid w:val="000836EE"/>
    <w:rsid w:val="00084DF8"/>
    <w:rsid w:val="00085833"/>
    <w:rsid w:val="0008586A"/>
    <w:rsid w:val="00085D37"/>
    <w:rsid w:val="000878F8"/>
    <w:rsid w:val="0009002F"/>
    <w:rsid w:val="00090BB0"/>
    <w:rsid w:val="00091267"/>
    <w:rsid w:val="00092242"/>
    <w:rsid w:val="0009262F"/>
    <w:rsid w:val="00092C9E"/>
    <w:rsid w:val="000951B5"/>
    <w:rsid w:val="00095CBC"/>
    <w:rsid w:val="000A073D"/>
    <w:rsid w:val="000A107F"/>
    <w:rsid w:val="000A1339"/>
    <w:rsid w:val="000A1ED5"/>
    <w:rsid w:val="000A237F"/>
    <w:rsid w:val="000A29E4"/>
    <w:rsid w:val="000A79DD"/>
    <w:rsid w:val="000A7F22"/>
    <w:rsid w:val="000B0E65"/>
    <w:rsid w:val="000B3087"/>
    <w:rsid w:val="000B4942"/>
    <w:rsid w:val="000B4AA7"/>
    <w:rsid w:val="000B6060"/>
    <w:rsid w:val="000C092B"/>
    <w:rsid w:val="000C1029"/>
    <w:rsid w:val="000C1913"/>
    <w:rsid w:val="000C2CAC"/>
    <w:rsid w:val="000C4C1E"/>
    <w:rsid w:val="000C4F1D"/>
    <w:rsid w:val="000C5578"/>
    <w:rsid w:val="000D0110"/>
    <w:rsid w:val="000D1570"/>
    <w:rsid w:val="000D27A0"/>
    <w:rsid w:val="000D357C"/>
    <w:rsid w:val="000D5995"/>
    <w:rsid w:val="000D6B86"/>
    <w:rsid w:val="000D710A"/>
    <w:rsid w:val="000E1324"/>
    <w:rsid w:val="000E29DA"/>
    <w:rsid w:val="000E3B9C"/>
    <w:rsid w:val="000E575F"/>
    <w:rsid w:val="000E5B30"/>
    <w:rsid w:val="000E5C31"/>
    <w:rsid w:val="000E641C"/>
    <w:rsid w:val="000E65F7"/>
    <w:rsid w:val="000E69C6"/>
    <w:rsid w:val="000F26A6"/>
    <w:rsid w:val="000F36F3"/>
    <w:rsid w:val="000F429E"/>
    <w:rsid w:val="000F45EA"/>
    <w:rsid w:val="000F681C"/>
    <w:rsid w:val="000F7747"/>
    <w:rsid w:val="001013BE"/>
    <w:rsid w:val="001076DC"/>
    <w:rsid w:val="00111AE5"/>
    <w:rsid w:val="0011266F"/>
    <w:rsid w:val="00113037"/>
    <w:rsid w:val="001131F0"/>
    <w:rsid w:val="00114197"/>
    <w:rsid w:val="00114257"/>
    <w:rsid w:val="00115190"/>
    <w:rsid w:val="00115855"/>
    <w:rsid w:val="001158A6"/>
    <w:rsid w:val="00115BCA"/>
    <w:rsid w:val="00115CDA"/>
    <w:rsid w:val="00116613"/>
    <w:rsid w:val="001166D4"/>
    <w:rsid w:val="00117A0C"/>
    <w:rsid w:val="00123850"/>
    <w:rsid w:val="001259BA"/>
    <w:rsid w:val="00125E81"/>
    <w:rsid w:val="001309EB"/>
    <w:rsid w:val="00131525"/>
    <w:rsid w:val="001349D2"/>
    <w:rsid w:val="00134E50"/>
    <w:rsid w:val="00136839"/>
    <w:rsid w:val="00136BB0"/>
    <w:rsid w:val="001374B9"/>
    <w:rsid w:val="00137674"/>
    <w:rsid w:val="001412B0"/>
    <w:rsid w:val="001418CF"/>
    <w:rsid w:val="00142963"/>
    <w:rsid w:val="00142F67"/>
    <w:rsid w:val="001435A9"/>
    <w:rsid w:val="00143C48"/>
    <w:rsid w:val="00144C72"/>
    <w:rsid w:val="00145AAB"/>
    <w:rsid w:val="0014693D"/>
    <w:rsid w:val="00150B57"/>
    <w:rsid w:val="00150FBE"/>
    <w:rsid w:val="0015345E"/>
    <w:rsid w:val="00155B82"/>
    <w:rsid w:val="00161161"/>
    <w:rsid w:val="00162F73"/>
    <w:rsid w:val="00163016"/>
    <w:rsid w:val="001631B3"/>
    <w:rsid w:val="00163DC8"/>
    <w:rsid w:val="00164975"/>
    <w:rsid w:val="001664FD"/>
    <w:rsid w:val="00166B48"/>
    <w:rsid w:val="00172486"/>
    <w:rsid w:val="00172F33"/>
    <w:rsid w:val="00174159"/>
    <w:rsid w:val="0017520C"/>
    <w:rsid w:val="00176915"/>
    <w:rsid w:val="00177E30"/>
    <w:rsid w:val="0018197D"/>
    <w:rsid w:val="0018258F"/>
    <w:rsid w:val="0019193D"/>
    <w:rsid w:val="001922AE"/>
    <w:rsid w:val="0019246E"/>
    <w:rsid w:val="00192A2B"/>
    <w:rsid w:val="00193500"/>
    <w:rsid w:val="00193D70"/>
    <w:rsid w:val="00193DEF"/>
    <w:rsid w:val="00194220"/>
    <w:rsid w:val="001952D9"/>
    <w:rsid w:val="0019614C"/>
    <w:rsid w:val="001961AE"/>
    <w:rsid w:val="00196224"/>
    <w:rsid w:val="001964F1"/>
    <w:rsid w:val="0019654B"/>
    <w:rsid w:val="001A0462"/>
    <w:rsid w:val="001A11B0"/>
    <w:rsid w:val="001A421B"/>
    <w:rsid w:val="001A45C4"/>
    <w:rsid w:val="001A484D"/>
    <w:rsid w:val="001A5D31"/>
    <w:rsid w:val="001A7433"/>
    <w:rsid w:val="001B01F8"/>
    <w:rsid w:val="001B06A9"/>
    <w:rsid w:val="001B09AF"/>
    <w:rsid w:val="001B26D3"/>
    <w:rsid w:val="001B26D9"/>
    <w:rsid w:val="001B2F7E"/>
    <w:rsid w:val="001B46BC"/>
    <w:rsid w:val="001B472A"/>
    <w:rsid w:val="001B6C36"/>
    <w:rsid w:val="001B6F81"/>
    <w:rsid w:val="001B75CD"/>
    <w:rsid w:val="001C0442"/>
    <w:rsid w:val="001C281C"/>
    <w:rsid w:val="001C346A"/>
    <w:rsid w:val="001C3A3B"/>
    <w:rsid w:val="001C7216"/>
    <w:rsid w:val="001C758B"/>
    <w:rsid w:val="001D01C6"/>
    <w:rsid w:val="001D120C"/>
    <w:rsid w:val="001D306B"/>
    <w:rsid w:val="001D3117"/>
    <w:rsid w:val="001D4A9A"/>
    <w:rsid w:val="001D4D3D"/>
    <w:rsid w:val="001D5BCB"/>
    <w:rsid w:val="001E194C"/>
    <w:rsid w:val="001E1CBA"/>
    <w:rsid w:val="001E2450"/>
    <w:rsid w:val="001E3269"/>
    <w:rsid w:val="001E43AF"/>
    <w:rsid w:val="001E6ECE"/>
    <w:rsid w:val="001F080D"/>
    <w:rsid w:val="001F09C2"/>
    <w:rsid w:val="001F11DD"/>
    <w:rsid w:val="001F3E57"/>
    <w:rsid w:val="001F4A99"/>
    <w:rsid w:val="001F517F"/>
    <w:rsid w:val="001F55CB"/>
    <w:rsid w:val="001F566A"/>
    <w:rsid w:val="001F5FB9"/>
    <w:rsid w:val="00200484"/>
    <w:rsid w:val="002013A6"/>
    <w:rsid w:val="00201696"/>
    <w:rsid w:val="002028F2"/>
    <w:rsid w:val="00205823"/>
    <w:rsid w:val="002060E8"/>
    <w:rsid w:val="00206F1E"/>
    <w:rsid w:val="00207AB3"/>
    <w:rsid w:val="00212148"/>
    <w:rsid w:val="002123E4"/>
    <w:rsid w:val="00212439"/>
    <w:rsid w:val="002130C4"/>
    <w:rsid w:val="0021596E"/>
    <w:rsid w:val="00217539"/>
    <w:rsid w:val="00220BD2"/>
    <w:rsid w:val="00221827"/>
    <w:rsid w:val="0022214C"/>
    <w:rsid w:val="002222BA"/>
    <w:rsid w:val="0022399D"/>
    <w:rsid w:val="00224DC4"/>
    <w:rsid w:val="00226993"/>
    <w:rsid w:val="002302FD"/>
    <w:rsid w:val="00230F69"/>
    <w:rsid w:val="0023187F"/>
    <w:rsid w:val="002330B6"/>
    <w:rsid w:val="00234058"/>
    <w:rsid w:val="0023500A"/>
    <w:rsid w:val="002372CA"/>
    <w:rsid w:val="00237353"/>
    <w:rsid w:val="0024056F"/>
    <w:rsid w:val="00240715"/>
    <w:rsid w:val="00241213"/>
    <w:rsid w:val="00242F7C"/>
    <w:rsid w:val="002440F1"/>
    <w:rsid w:val="00245059"/>
    <w:rsid w:val="00246E13"/>
    <w:rsid w:val="00247AC5"/>
    <w:rsid w:val="00252A74"/>
    <w:rsid w:val="00254571"/>
    <w:rsid w:val="0025502C"/>
    <w:rsid w:val="00255459"/>
    <w:rsid w:val="00255D25"/>
    <w:rsid w:val="002605D3"/>
    <w:rsid w:val="00260A1A"/>
    <w:rsid w:val="00260CF2"/>
    <w:rsid w:val="00264393"/>
    <w:rsid w:val="0026455C"/>
    <w:rsid w:val="00265587"/>
    <w:rsid w:val="00266F0E"/>
    <w:rsid w:val="00266F6E"/>
    <w:rsid w:val="002674D6"/>
    <w:rsid w:val="00270117"/>
    <w:rsid w:val="00270835"/>
    <w:rsid w:val="00270EA2"/>
    <w:rsid w:val="00270F74"/>
    <w:rsid w:val="002711EB"/>
    <w:rsid w:val="002723D9"/>
    <w:rsid w:val="00273874"/>
    <w:rsid w:val="00273DF5"/>
    <w:rsid w:val="00274984"/>
    <w:rsid w:val="00274E07"/>
    <w:rsid w:val="002764EF"/>
    <w:rsid w:val="00277860"/>
    <w:rsid w:val="002778E0"/>
    <w:rsid w:val="00277E5D"/>
    <w:rsid w:val="002806FB"/>
    <w:rsid w:val="00282062"/>
    <w:rsid w:val="0028245E"/>
    <w:rsid w:val="00283526"/>
    <w:rsid w:val="00284370"/>
    <w:rsid w:val="00285A9E"/>
    <w:rsid w:val="00286496"/>
    <w:rsid w:val="002872D2"/>
    <w:rsid w:val="00287B19"/>
    <w:rsid w:val="00287C73"/>
    <w:rsid w:val="002902BA"/>
    <w:rsid w:val="002923C7"/>
    <w:rsid w:val="00292431"/>
    <w:rsid w:val="00293612"/>
    <w:rsid w:val="002965C9"/>
    <w:rsid w:val="002A0016"/>
    <w:rsid w:val="002A026F"/>
    <w:rsid w:val="002A0BE7"/>
    <w:rsid w:val="002A1039"/>
    <w:rsid w:val="002A2F57"/>
    <w:rsid w:val="002A51A8"/>
    <w:rsid w:val="002A6C84"/>
    <w:rsid w:val="002B1A7D"/>
    <w:rsid w:val="002B1EC4"/>
    <w:rsid w:val="002B4D32"/>
    <w:rsid w:val="002B73DC"/>
    <w:rsid w:val="002B7D18"/>
    <w:rsid w:val="002B7DAF"/>
    <w:rsid w:val="002C007B"/>
    <w:rsid w:val="002C0104"/>
    <w:rsid w:val="002C1BC6"/>
    <w:rsid w:val="002C1F0F"/>
    <w:rsid w:val="002C57CE"/>
    <w:rsid w:val="002C683C"/>
    <w:rsid w:val="002C6875"/>
    <w:rsid w:val="002C70D8"/>
    <w:rsid w:val="002C780B"/>
    <w:rsid w:val="002D01B4"/>
    <w:rsid w:val="002D044F"/>
    <w:rsid w:val="002D1C03"/>
    <w:rsid w:val="002D3CD8"/>
    <w:rsid w:val="002D66ED"/>
    <w:rsid w:val="002E2569"/>
    <w:rsid w:val="002E40E1"/>
    <w:rsid w:val="002E542D"/>
    <w:rsid w:val="002E5E3C"/>
    <w:rsid w:val="002E642F"/>
    <w:rsid w:val="002E6DAE"/>
    <w:rsid w:val="002E6FA2"/>
    <w:rsid w:val="002E740C"/>
    <w:rsid w:val="002E78A5"/>
    <w:rsid w:val="002F0B49"/>
    <w:rsid w:val="002F0D1F"/>
    <w:rsid w:val="002F1096"/>
    <w:rsid w:val="002F21FB"/>
    <w:rsid w:val="002F2A2F"/>
    <w:rsid w:val="002F2FF5"/>
    <w:rsid w:val="002F55ED"/>
    <w:rsid w:val="002F6785"/>
    <w:rsid w:val="002F7947"/>
    <w:rsid w:val="00300FA8"/>
    <w:rsid w:val="003027C7"/>
    <w:rsid w:val="00302B0B"/>
    <w:rsid w:val="00304B37"/>
    <w:rsid w:val="003070B5"/>
    <w:rsid w:val="00307F9A"/>
    <w:rsid w:val="003100E7"/>
    <w:rsid w:val="00310321"/>
    <w:rsid w:val="003105FE"/>
    <w:rsid w:val="0031137B"/>
    <w:rsid w:val="00313A00"/>
    <w:rsid w:val="003144FC"/>
    <w:rsid w:val="00314788"/>
    <w:rsid w:val="0031692A"/>
    <w:rsid w:val="00317913"/>
    <w:rsid w:val="00320871"/>
    <w:rsid w:val="00320952"/>
    <w:rsid w:val="003212AF"/>
    <w:rsid w:val="00321375"/>
    <w:rsid w:val="00321AAC"/>
    <w:rsid w:val="00321D03"/>
    <w:rsid w:val="00321E25"/>
    <w:rsid w:val="00322A87"/>
    <w:rsid w:val="00322A8F"/>
    <w:rsid w:val="00323B26"/>
    <w:rsid w:val="00323BD8"/>
    <w:rsid w:val="00323CDD"/>
    <w:rsid w:val="00324CC9"/>
    <w:rsid w:val="00324EEA"/>
    <w:rsid w:val="003271A8"/>
    <w:rsid w:val="003271C1"/>
    <w:rsid w:val="00331576"/>
    <w:rsid w:val="0033344D"/>
    <w:rsid w:val="00334A15"/>
    <w:rsid w:val="00334A1A"/>
    <w:rsid w:val="00335C36"/>
    <w:rsid w:val="00336C82"/>
    <w:rsid w:val="00337BC2"/>
    <w:rsid w:val="00340638"/>
    <w:rsid w:val="00341C61"/>
    <w:rsid w:val="00341F43"/>
    <w:rsid w:val="00341FCD"/>
    <w:rsid w:val="00343712"/>
    <w:rsid w:val="0034679F"/>
    <w:rsid w:val="00350A02"/>
    <w:rsid w:val="003510CD"/>
    <w:rsid w:val="00352C19"/>
    <w:rsid w:val="00352D02"/>
    <w:rsid w:val="003536AF"/>
    <w:rsid w:val="0035583E"/>
    <w:rsid w:val="00357AC9"/>
    <w:rsid w:val="00357F5E"/>
    <w:rsid w:val="00360FBE"/>
    <w:rsid w:val="0036235B"/>
    <w:rsid w:val="00362661"/>
    <w:rsid w:val="00362681"/>
    <w:rsid w:val="00362B64"/>
    <w:rsid w:val="00363BFD"/>
    <w:rsid w:val="00366443"/>
    <w:rsid w:val="0037099E"/>
    <w:rsid w:val="00371200"/>
    <w:rsid w:val="003723FE"/>
    <w:rsid w:val="003745FE"/>
    <w:rsid w:val="0037483C"/>
    <w:rsid w:val="00375D81"/>
    <w:rsid w:val="00377430"/>
    <w:rsid w:val="003777DF"/>
    <w:rsid w:val="00377AE4"/>
    <w:rsid w:val="00381E2B"/>
    <w:rsid w:val="00382414"/>
    <w:rsid w:val="00382542"/>
    <w:rsid w:val="00383C6D"/>
    <w:rsid w:val="003841F4"/>
    <w:rsid w:val="00387C54"/>
    <w:rsid w:val="00390266"/>
    <w:rsid w:val="003919C0"/>
    <w:rsid w:val="00392BAD"/>
    <w:rsid w:val="003937E5"/>
    <w:rsid w:val="00393DBC"/>
    <w:rsid w:val="00394C9E"/>
    <w:rsid w:val="00394E8F"/>
    <w:rsid w:val="003956E4"/>
    <w:rsid w:val="003960C4"/>
    <w:rsid w:val="003961AD"/>
    <w:rsid w:val="003975EA"/>
    <w:rsid w:val="003A0B12"/>
    <w:rsid w:val="003A1C9F"/>
    <w:rsid w:val="003A2018"/>
    <w:rsid w:val="003A21CC"/>
    <w:rsid w:val="003A3CE0"/>
    <w:rsid w:val="003A3D12"/>
    <w:rsid w:val="003A5944"/>
    <w:rsid w:val="003B05DD"/>
    <w:rsid w:val="003B4231"/>
    <w:rsid w:val="003B4680"/>
    <w:rsid w:val="003B4C75"/>
    <w:rsid w:val="003B4E4F"/>
    <w:rsid w:val="003B7E56"/>
    <w:rsid w:val="003C0424"/>
    <w:rsid w:val="003C2426"/>
    <w:rsid w:val="003C2FA4"/>
    <w:rsid w:val="003C3399"/>
    <w:rsid w:val="003C377F"/>
    <w:rsid w:val="003C424F"/>
    <w:rsid w:val="003C50DD"/>
    <w:rsid w:val="003C62EB"/>
    <w:rsid w:val="003C674F"/>
    <w:rsid w:val="003C7EE9"/>
    <w:rsid w:val="003D13F6"/>
    <w:rsid w:val="003D1428"/>
    <w:rsid w:val="003D1684"/>
    <w:rsid w:val="003D3E9C"/>
    <w:rsid w:val="003D43CC"/>
    <w:rsid w:val="003D5B48"/>
    <w:rsid w:val="003D7884"/>
    <w:rsid w:val="003D78A3"/>
    <w:rsid w:val="003E0344"/>
    <w:rsid w:val="003E0355"/>
    <w:rsid w:val="003E445A"/>
    <w:rsid w:val="003E473D"/>
    <w:rsid w:val="003E49A8"/>
    <w:rsid w:val="003E65F4"/>
    <w:rsid w:val="003F1165"/>
    <w:rsid w:val="003F475C"/>
    <w:rsid w:val="003F4A79"/>
    <w:rsid w:val="003F4EAA"/>
    <w:rsid w:val="003F71F6"/>
    <w:rsid w:val="003F7293"/>
    <w:rsid w:val="003F7CE9"/>
    <w:rsid w:val="004003FA"/>
    <w:rsid w:val="004024F8"/>
    <w:rsid w:val="004045D4"/>
    <w:rsid w:val="004064BA"/>
    <w:rsid w:val="00407030"/>
    <w:rsid w:val="004073B2"/>
    <w:rsid w:val="004106B8"/>
    <w:rsid w:val="00410C37"/>
    <w:rsid w:val="004111B6"/>
    <w:rsid w:val="0041125C"/>
    <w:rsid w:val="004129FB"/>
    <w:rsid w:val="00413590"/>
    <w:rsid w:val="004138E1"/>
    <w:rsid w:val="00414D32"/>
    <w:rsid w:val="004152F0"/>
    <w:rsid w:val="00415FC1"/>
    <w:rsid w:val="004171B7"/>
    <w:rsid w:val="004174A2"/>
    <w:rsid w:val="004212DB"/>
    <w:rsid w:val="00421CA4"/>
    <w:rsid w:val="00422634"/>
    <w:rsid w:val="0042355C"/>
    <w:rsid w:val="00423569"/>
    <w:rsid w:val="004235E9"/>
    <w:rsid w:val="00423665"/>
    <w:rsid w:val="00423FBE"/>
    <w:rsid w:val="0042732B"/>
    <w:rsid w:val="004277F6"/>
    <w:rsid w:val="00430ADF"/>
    <w:rsid w:val="004310AB"/>
    <w:rsid w:val="004319D6"/>
    <w:rsid w:val="00431EF9"/>
    <w:rsid w:val="00432C0F"/>
    <w:rsid w:val="004330BC"/>
    <w:rsid w:val="00433411"/>
    <w:rsid w:val="00433C5E"/>
    <w:rsid w:val="004347C7"/>
    <w:rsid w:val="00436C21"/>
    <w:rsid w:val="00437C75"/>
    <w:rsid w:val="00437DCA"/>
    <w:rsid w:val="00441D60"/>
    <w:rsid w:val="004436A8"/>
    <w:rsid w:val="00443B51"/>
    <w:rsid w:val="004461DC"/>
    <w:rsid w:val="00446228"/>
    <w:rsid w:val="00446704"/>
    <w:rsid w:val="00447EC8"/>
    <w:rsid w:val="004510B2"/>
    <w:rsid w:val="004528FA"/>
    <w:rsid w:val="00452ED7"/>
    <w:rsid w:val="00457AF5"/>
    <w:rsid w:val="00460E8C"/>
    <w:rsid w:val="00462349"/>
    <w:rsid w:val="004632DA"/>
    <w:rsid w:val="00467336"/>
    <w:rsid w:val="00467478"/>
    <w:rsid w:val="0046752F"/>
    <w:rsid w:val="00467543"/>
    <w:rsid w:val="004737D7"/>
    <w:rsid w:val="00473A44"/>
    <w:rsid w:val="0047482D"/>
    <w:rsid w:val="00474F53"/>
    <w:rsid w:val="00475E91"/>
    <w:rsid w:val="00476011"/>
    <w:rsid w:val="00476307"/>
    <w:rsid w:val="00477161"/>
    <w:rsid w:val="00480788"/>
    <w:rsid w:val="0048172E"/>
    <w:rsid w:val="004839BF"/>
    <w:rsid w:val="00484485"/>
    <w:rsid w:val="00484D72"/>
    <w:rsid w:val="00487490"/>
    <w:rsid w:val="00493030"/>
    <w:rsid w:val="00493179"/>
    <w:rsid w:val="00494323"/>
    <w:rsid w:val="004949F3"/>
    <w:rsid w:val="004959D7"/>
    <w:rsid w:val="00495DE5"/>
    <w:rsid w:val="00495F02"/>
    <w:rsid w:val="0049632C"/>
    <w:rsid w:val="00496928"/>
    <w:rsid w:val="00497773"/>
    <w:rsid w:val="004A03F1"/>
    <w:rsid w:val="004A3C1A"/>
    <w:rsid w:val="004A40E4"/>
    <w:rsid w:val="004A549B"/>
    <w:rsid w:val="004A78EA"/>
    <w:rsid w:val="004A7EEA"/>
    <w:rsid w:val="004B0489"/>
    <w:rsid w:val="004B075E"/>
    <w:rsid w:val="004B1288"/>
    <w:rsid w:val="004B3196"/>
    <w:rsid w:val="004B325E"/>
    <w:rsid w:val="004B3A77"/>
    <w:rsid w:val="004B61EA"/>
    <w:rsid w:val="004B6D4A"/>
    <w:rsid w:val="004C0FD0"/>
    <w:rsid w:val="004C1EB6"/>
    <w:rsid w:val="004C3C3F"/>
    <w:rsid w:val="004C501D"/>
    <w:rsid w:val="004C6085"/>
    <w:rsid w:val="004C6B8F"/>
    <w:rsid w:val="004D05A3"/>
    <w:rsid w:val="004D225E"/>
    <w:rsid w:val="004D4375"/>
    <w:rsid w:val="004D4830"/>
    <w:rsid w:val="004D60D8"/>
    <w:rsid w:val="004D65A9"/>
    <w:rsid w:val="004D687F"/>
    <w:rsid w:val="004D6DC5"/>
    <w:rsid w:val="004D7B75"/>
    <w:rsid w:val="004E05F7"/>
    <w:rsid w:val="004E0BCF"/>
    <w:rsid w:val="004E35C4"/>
    <w:rsid w:val="004E50F8"/>
    <w:rsid w:val="004E7000"/>
    <w:rsid w:val="004E76D3"/>
    <w:rsid w:val="004F16E9"/>
    <w:rsid w:val="004F19F1"/>
    <w:rsid w:val="004F2172"/>
    <w:rsid w:val="004F2222"/>
    <w:rsid w:val="004F2486"/>
    <w:rsid w:val="004F34A1"/>
    <w:rsid w:val="004F3869"/>
    <w:rsid w:val="004F412C"/>
    <w:rsid w:val="004F42AE"/>
    <w:rsid w:val="004F4D54"/>
    <w:rsid w:val="004F6F63"/>
    <w:rsid w:val="004F76A2"/>
    <w:rsid w:val="0050148C"/>
    <w:rsid w:val="00502266"/>
    <w:rsid w:val="00502C19"/>
    <w:rsid w:val="00503120"/>
    <w:rsid w:val="00503592"/>
    <w:rsid w:val="00503E8C"/>
    <w:rsid w:val="00503FFA"/>
    <w:rsid w:val="00505FC7"/>
    <w:rsid w:val="0050635A"/>
    <w:rsid w:val="00506594"/>
    <w:rsid w:val="0050672D"/>
    <w:rsid w:val="00507029"/>
    <w:rsid w:val="00507A04"/>
    <w:rsid w:val="00510087"/>
    <w:rsid w:val="00511594"/>
    <w:rsid w:val="00511F44"/>
    <w:rsid w:val="005122C4"/>
    <w:rsid w:val="00513D21"/>
    <w:rsid w:val="00515BED"/>
    <w:rsid w:val="00515FD8"/>
    <w:rsid w:val="0051626A"/>
    <w:rsid w:val="00517F47"/>
    <w:rsid w:val="00520403"/>
    <w:rsid w:val="005259A8"/>
    <w:rsid w:val="005259E1"/>
    <w:rsid w:val="00526574"/>
    <w:rsid w:val="0053025F"/>
    <w:rsid w:val="00530DEE"/>
    <w:rsid w:val="00533652"/>
    <w:rsid w:val="005338B3"/>
    <w:rsid w:val="00535E48"/>
    <w:rsid w:val="00535E5F"/>
    <w:rsid w:val="0053634C"/>
    <w:rsid w:val="005371C7"/>
    <w:rsid w:val="00537FA5"/>
    <w:rsid w:val="00542A86"/>
    <w:rsid w:val="005431A5"/>
    <w:rsid w:val="00545C92"/>
    <w:rsid w:val="00551EDC"/>
    <w:rsid w:val="0055308D"/>
    <w:rsid w:val="00553439"/>
    <w:rsid w:val="005547A2"/>
    <w:rsid w:val="005556E0"/>
    <w:rsid w:val="00555963"/>
    <w:rsid w:val="00556AE7"/>
    <w:rsid w:val="00556DB7"/>
    <w:rsid w:val="00557285"/>
    <w:rsid w:val="0055728D"/>
    <w:rsid w:val="00560A0C"/>
    <w:rsid w:val="00560C8D"/>
    <w:rsid w:val="00564022"/>
    <w:rsid w:val="005648E9"/>
    <w:rsid w:val="00564F9E"/>
    <w:rsid w:val="00566464"/>
    <w:rsid w:val="00570593"/>
    <w:rsid w:val="00570D0E"/>
    <w:rsid w:val="0057147B"/>
    <w:rsid w:val="005721D8"/>
    <w:rsid w:val="005748B8"/>
    <w:rsid w:val="00576642"/>
    <w:rsid w:val="005800CB"/>
    <w:rsid w:val="00580742"/>
    <w:rsid w:val="00581136"/>
    <w:rsid w:val="00583688"/>
    <w:rsid w:val="00583879"/>
    <w:rsid w:val="0058448A"/>
    <w:rsid w:val="00584BAE"/>
    <w:rsid w:val="005871EA"/>
    <w:rsid w:val="0059030B"/>
    <w:rsid w:val="00590666"/>
    <w:rsid w:val="005914C4"/>
    <w:rsid w:val="005935D2"/>
    <w:rsid w:val="0059470B"/>
    <w:rsid w:val="00595BF2"/>
    <w:rsid w:val="00595CB1"/>
    <w:rsid w:val="00596878"/>
    <w:rsid w:val="00596A48"/>
    <w:rsid w:val="0059725A"/>
    <w:rsid w:val="00597468"/>
    <w:rsid w:val="005977A0"/>
    <w:rsid w:val="005A04F1"/>
    <w:rsid w:val="005A1DFD"/>
    <w:rsid w:val="005A220B"/>
    <w:rsid w:val="005A3852"/>
    <w:rsid w:val="005A7E6E"/>
    <w:rsid w:val="005A7FB8"/>
    <w:rsid w:val="005B05BE"/>
    <w:rsid w:val="005B196A"/>
    <w:rsid w:val="005B1D7E"/>
    <w:rsid w:val="005B32BB"/>
    <w:rsid w:val="005B3640"/>
    <w:rsid w:val="005B3757"/>
    <w:rsid w:val="005B3F91"/>
    <w:rsid w:val="005B48A1"/>
    <w:rsid w:val="005B6049"/>
    <w:rsid w:val="005B6603"/>
    <w:rsid w:val="005B7A41"/>
    <w:rsid w:val="005C031E"/>
    <w:rsid w:val="005C1DFF"/>
    <w:rsid w:val="005C20AD"/>
    <w:rsid w:val="005C2164"/>
    <w:rsid w:val="005C28DB"/>
    <w:rsid w:val="005C41F4"/>
    <w:rsid w:val="005C4ACE"/>
    <w:rsid w:val="005C4ADE"/>
    <w:rsid w:val="005C4F65"/>
    <w:rsid w:val="005C7211"/>
    <w:rsid w:val="005C7E95"/>
    <w:rsid w:val="005D06FD"/>
    <w:rsid w:val="005D09D0"/>
    <w:rsid w:val="005D1436"/>
    <w:rsid w:val="005D3D7F"/>
    <w:rsid w:val="005D4917"/>
    <w:rsid w:val="005D498A"/>
    <w:rsid w:val="005D4D07"/>
    <w:rsid w:val="005D5252"/>
    <w:rsid w:val="005D707E"/>
    <w:rsid w:val="005D715D"/>
    <w:rsid w:val="005D7ED0"/>
    <w:rsid w:val="005E0239"/>
    <w:rsid w:val="005E053C"/>
    <w:rsid w:val="005E28C7"/>
    <w:rsid w:val="005E2ED6"/>
    <w:rsid w:val="005E329D"/>
    <w:rsid w:val="005E6241"/>
    <w:rsid w:val="005E70FD"/>
    <w:rsid w:val="005E752D"/>
    <w:rsid w:val="005E7B1D"/>
    <w:rsid w:val="005F1672"/>
    <w:rsid w:val="005F2670"/>
    <w:rsid w:val="005F31CB"/>
    <w:rsid w:val="005F49D4"/>
    <w:rsid w:val="005F5E24"/>
    <w:rsid w:val="005F64A7"/>
    <w:rsid w:val="005F6E67"/>
    <w:rsid w:val="005F6FCC"/>
    <w:rsid w:val="005F71AF"/>
    <w:rsid w:val="005F79ED"/>
    <w:rsid w:val="005F7E21"/>
    <w:rsid w:val="0060132B"/>
    <w:rsid w:val="0060292F"/>
    <w:rsid w:val="0060379A"/>
    <w:rsid w:val="00603ED0"/>
    <w:rsid w:val="0060522B"/>
    <w:rsid w:val="00606758"/>
    <w:rsid w:val="006071A3"/>
    <w:rsid w:val="0060797E"/>
    <w:rsid w:val="00610C05"/>
    <w:rsid w:val="00611F4F"/>
    <w:rsid w:val="00613015"/>
    <w:rsid w:val="006132DE"/>
    <w:rsid w:val="00615597"/>
    <w:rsid w:val="006155D3"/>
    <w:rsid w:val="00623C32"/>
    <w:rsid w:val="00623D68"/>
    <w:rsid w:val="006241C5"/>
    <w:rsid w:val="00624AFC"/>
    <w:rsid w:val="00624FFD"/>
    <w:rsid w:val="006274DA"/>
    <w:rsid w:val="0063234F"/>
    <w:rsid w:val="006324F1"/>
    <w:rsid w:val="006333FF"/>
    <w:rsid w:val="00634A99"/>
    <w:rsid w:val="0063650E"/>
    <w:rsid w:val="00636BD5"/>
    <w:rsid w:val="00637E5B"/>
    <w:rsid w:val="0064000C"/>
    <w:rsid w:val="0064054D"/>
    <w:rsid w:val="00644A70"/>
    <w:rsid w:val="006452BB"/>
    <w:rsid w:val="0064630E"/>
    <w:rsid w:val="006473CD"/>
    <w:rsid w:val="006522CD"/>
    <w:rsid w:val="00655E92"/>
    <w:rsid w:val="00656072"/>
    <w:rsid w:val="00656232"/>
    <w:rsid w:val="00656373"/>
    <w:rsid w:val="006608AF"/>
    <w:rsid w:val="00660CB4"/>
    <w:rsid w:val="006628DA"/>
    <w:rsid w:val="00662F49"/>
    <w:rsid w:val="006651BE"/>
    <w:rsid w:val="006654DA"/>
    <w:rsid w:val="00666F6D"/>
    <w:rsid w:val="0067008F"/>
    <w:rsid w:val="0067187D"/>
    <w:rsid w:val="00671CEE"/>
    <w:rsid w:val="006724DF"/>
    <w:rsid w:val="00672BE9"/>
    <w:rsid w:val="006758C6"/>
    <w:rsid w:val="00676C73"/>
    <w:rsid w:val="006773D6"/>
    <w:rsid w:val="006823B4"/>
    <w:rsid w:val="006830E8"/>
    <w:rsid w:val="0068395B"/>
    <w:rsid w:val="00686660"/>
    <w:rsid w:val="00686743"/>
    <w:rsid w:val="00687970"/>
    <w:rsid w:val="00690CB9"/>
    <w:rsid w:val="00691EE4"/>
    <w:rsid w:val="00692F62"/>
    <w:rsid w:val="00694E91"/>
    <w:rsid w:val="00697749"/>
    <w:rsid w:val="00697BBE"/>
    <w:rsid w:val="006A161F"/>
    <w:rsid w:val="006A35B2"/>
    <w:rsid w:val="006A4D89"/>
    <w:rsid w:val="006A4F04"/>
    <w:rsid w:val="006A53B1"/>
    <w:rsid w:val="006B03AE"/>
    <w:rsid w:val="006B1A0B"/>
    <w:rsid w:val="006B415F"/>
    <w:rsid w:val="006B4B77"/>
    <w:rsid w:val="006B52FA"/>
    <w:rsid w:val="006B6098"/>
    <w:rsid w:val="006B7603"/>
    <w:rsid w:val="006B783F"/>
    <w:rsid w:val="006C7482"/>
    <w:rsid w:val="006D0231"/>
    <w:rsid w:val="006D1A63"/>
    <w:rsid w:val="006D2C3A"/>
    <w:rsid w:val="006D3A6A"/>
    <w:rsid w:val="006D3C68"/>
    <w:rsid w:val="006D40CD"/>
    <w:rsid w:val="006D478C"/>
    <w:rsid w:val="006D4A6A"/>
    <w:rsid w:val="006D4FA7"/>
    <w:rsid w:val="006D77BD"/>
    <w:rsid w:val="006D7C20"/>
    <w:rsid w:val="006E2861"/>
    <w:rsid w:val="006E309A"/>
    <w:rsid w:val="006E3FD0"/>
    <w:rsid w:val="006E44B8"/>
    <w:rsid w:val="006E4BCD"/>
    <w:rsid w:val="006E4F5F"/>
    <w:rsid w:val="006E5013"/>
    <w:rsid w:val="006E6E80"/>
    <w:rsid w:val="006E7C64"/>
    <w:rsid w:val="006F0124"/>
    <w:rsid w:val="006F380F"/>
    <w:rsid w:val="006F560C"/>
    <w:rsid w:val="006F62C6"/>
    <w:rsid w:val="006F62F4"/>
    <w:rsid w:val="006F6C7D"/>
    <w:rsid w:val="006F7DB9"/>
    <w:rsid w:val="0070017F"/>
    <w:rsid w:val="0070355C"/>
    <w:rsid w:val="0070366A"/>
    <w:rsid w:val="00706A55"/>
    <w:rsid w:val="007105FF"/>
    <w:rsid w:val="00712655"/>
    <w:rsid w:val="0071356D"/>
    <w:rsid w:val="007139EE"/>
    <w:rsid w:val="0071502D"/>
    <w:rsid w:val="00720924"/>
    <w:rsid w:val="00720D83"/>
    <w:rsid w:val="00722909"/>
    <w:rsid w:val="00722A12"/>
    <w:rsid w:val="00722B7A"/>
    <w:rsid w:val="00723E11"/>
    <w:rsid w:val="007263A6"/>
    <w:rsid w:val="007277B7"/>
    <w:rsid w:val="00727E37"/>
    <w:rsid w:val="00730093"/>
    <w:rsid w:val="00732272"/>
    <w:rsid w:val="00733CAF"/>
    <w:rsid w:val="00735A9E"/>
    <w:rsid w:val="0073664D"/>
    <w:rsid w:val="00737236"/>
    <w:rsid w:val="00737E0C"/>
    <w:rsid w:val="007405D8"/>
    <w:rsid w:val="007412EC"/>
    <w:rsid w:val="007430B0"/>
    <w:rsid w:val="00743302"/>
    <w:rsid w:val="00743C2B"/>
    <w:rsid w:val="007443DD"/>
    <w:rsid w:val="00745F4A"/>
    <w:rsid w:val="00746A1D"/>
    <w:rsid w:val="00747516"/>
    <w:rsid w:val="00747B73"/>
    <w:rsid w:val="0075100A"/>
    <w:rsid w:val="0075465E"/>
    <w:rsid w:val="00754AC6"/>
    <w:rsid w:val="00756CCE"/>
    <w:rsid w:val="007575A3"/>
    <w:rsid w:val="00757982"/>
    <w:rsid w:val="00760C05"/>
    <w:rsid w:val="007618EF"/>
    <w:rsid w:val="007619BA"/>
    <w:rsid w:val="00761DBE"/>
    <w:rsid w:val="00764067"/>
    <w:rsid w:val="00764D8A"/>
    <w:rsid w:val="00766FB1"/>
    <w:rsid w:val="0076703C"/>
    <w:rsid w:val="007674B4"/>
    <w:rsid w:val="007676BE"/>
    <w:rsid w:val="00767C4D"/>
    <w:rsid w:val="00770AC4"/>
    <w:rsid w:val="00772425"/>
    <w:rsid w:val="007741E9"/>
    <w:rsid w:val="00776470"/>
    <w:rsid w:val="00777517"/>
    <w:rsid w:val="0078219C"/>
    <w:rsid w:val="0078308C"/>
    <w:rsid w:val="00783954"/>
    <w:rsid w:val="00790BC4"/>
    <w:rsid w:val="007910B4"/>
    <w:rsid w:val="00791C08"/>
    <w:rsid w:val="007939BA"/>
    <w:rsid w:val="00794065"/>
    <w:rsid w:val="00794310"/>
    <w:rsid w:val="00795206"/>
    <w:rsid w:val="00796A6C"/>
    <w:rsid w:val="007977A6"/>
    <w:rsid w:val="00797853"/>
    <w:rsid w:val="007A00CC"/>
    <w:rsid w:val="007A228D"/>
    <w:rsid w:val="007A23FB"/>
    <w:rsid w:val="007A2738"/>
    <w:rsid w:val="007A41F9"/>
    <w:rsid w:val="007A5B9F"/>
    <w:rsid w:val="007A603D"/>
    <w:rsid w:val="007A61EF"/>
    <w:rsid w:val="007A6D17"/>
    <w:rsid w:val="007A7BD6"/>
    <w:rsid w:val="007A7D00"/>
    <w:rsid w:val="007B2F79"/>
    <w:rsid w:val="007B3927"/>
    <w:rsid w:val="007B40DD"/>
    <w:rsid w:val="007B45A4"/>
    <w:rsid w:val="007B4CD8"/>
    <w:rsid w:val="007B5D7D"/>
    <w:rsid w:val="007C1A05"/>
    <w:rsid w:val="007C240E"/>
    <w:rsid w:val="007C40FA"/>
    <w:rsid w:val="007C4533"/>
    <w:rsid w:val="007C4900"/>
    <w:rsid w:val="007C6380"/>
    <w:rsid w:val="007C7685"/>
    <w:rsid w:val="007C792E"/>
    <w:rsid w:val="007D265C"/>
    <w:rsid w:val="007D298B"/>
    <w:rsid w:val="007D2AF1"/>
    <w:rsid w:val="007D36E4"/>
    <w:rsid w:val="007D3F40"/>
    <w:rsid w:val="007D4813"/>
    <w:rsid w:val="007D50F4"/>
    <w:rsid w:val="007D5498"/>
    <w:rsid w:val="007D746A"/>
    <w:rsid w:val="007E4109"/>
    <w:rsid w:val="007E48B6"/>
    <w:rsid w:val="007E6CA0"/>
    <w:rsid w:val="007E7338"/>
    <w:rsid w:val="007F032F"/>
    <w:rsid w:val="007F0EE4"/>
    <w:rsid w:val="007F23CA"/>
    <w:rsid w:val="007F3315"/>
    <w:rsid w:val="007F341F"/>
    <w:rsid w:val="007F67E2"/>
    <w:rsid w:val="007F76AD"/>
    <w:rsid w:val="008005AE"/>
    <w:rsid w:val="008022C6"/>
    <w:rsid w:val="0080237F"/>
    <w:rsid w:val="008057A5"/>
    <w:rsid w:val="008059D7"/>
    <w:rsid w:val="0080630D"/>
    <w:rsid w:val="00806703"/>
    <w:rsid w:val="008068F9"/>
    <w:rsid w:val="008073E7"/>
    <w:rsid w:val="00810E5D"/>
    <w:rsid w:val="00811381"/>
    <w:rsid w:val="00811BF5"/>
    <w:rsid w:val="008148A3"/>
    <w:rsid w:val="008161A1"/>
    <w:rsid w:val="008210CF"/>
    <w:rsid w:val="0082155D"/>
    <w:rsid w:val="00821CA2"/>
    <w:rsid w:val="008225A8"/>
    <w:rsid w:val="00822B9E"/>
    <w:rsid w:val="00822CBB"/>
    <w:rsid w:val="00822DB5"/>
    <w:rsid w:val="0082304E"/>
    <w:rsid w:val="00823355"/>
    <w:rsid w:val="008235A9"/>
    <w:rsid w:val="008241CC"/>
    <w:rsid w:val="00825EE1"/>
    <w:rsid w:val="008262AA"/>
    <w:rsid w:val="00826D9B"/>
    <w:rsid w:val="00830AD8"/>
    <w:rsid w:val="00830C80"/>
    <w:rsid w:val="00833A61"/>
    <w:rsid w:val="00834939"/>
    <w:rsid w:val="00835A8F"/>
    <w:rsid w:val="00835DFF"/>
    <w:rsid w:val="00837B9E"/>
    <w:rsid w:val="008418FB"/>
    <w:rsid w:val="00842059"/>
    <w:rsid w:val="008421D3"/>
    <w:rsid w:val="00842EDC"/>
    <w:rsid w:val="00843A31"/>
    <w:rsid w:val="00845630"/>
    <w:rsid w:val="00847A47"/>
    <w:rsid w:val="00850305"/>
    <w:rsid w:val="00852185"/>
    <w:rsid w:val="00852F3B"/>
    <w:rsid w:val="0085349D"/>
    <w:rsid w:val="00853EAD"/>
    <w:rsid w:val="0085506C"/>
    <w:rsid w:val="008552DE"/>
    <w:rsid w:val="00855E43"/>
    <w:rsid w:val="00856BC7"/>
    <w:rsid w:val="00857F23"/>
    <w:rsid w:val="008603D6"/>
    <w:rsid w:val="00860915"/>
    <w:rsid w:val="00860A59"/>
    <w:rsid w:val="00860B70"/>
    <w:rsid w:val="008613AB"/>
    <w:rsid w:val="00862B23"/>
    <w:rsid w:val="0086440B"/>
    <w:rsid w:val="00870991"/>
    <w:rsid w:val="00870BD1"/>
    <w:rsid w:val="0087177B"/>
    <w:rsid w:val="0087674D"/>
    <w:rsid w:val="00877389"/>
    <w:rsid w:val="00877408"/>
    <w:rsid w:val="008775FC"/>
    <w:rsid w:val="00877CAA"/>
    <w:rsid w:val="00877F9A"/>
    <w:rsid w:val="008805B2"/>
    <w:rsid w:val="00881EE0"/>
    <w:rsid w:val="00884D41"/>
    <w:rsid w:val="00887828"/>
    <w:rsid w:val="00891941"/>
    <w:rsid w:val="00891957"/>
    <w:rsid w:val="008926DF"/>
    <w:rsid w:val="00892770"/>
    <w:rsid w:val="00892BF6"/>
    <w:rsid w:val="00894035"/>
    <w:rsid w:val="00894F33"/>
    <w:rsid w:val="00895658"/>
    <w:rsid w:val="0089630A"/>
    <w:rsid w:val="0089683B"/>
    <w:rsid w:val="00896F23"/>
    <w:rsid w:val="008A0DA4"/>
    <w:rsid w:val="008A1161"/>
    <w:rsid w:val="008A269C"/>
    <w:rsid w:val="008A31B3"/>
    <w:rsid w:val="008A5D1F"/>
    <w:rsid w:val="008A72DA"/>
    <w:rsid w:val="008A7762"/>
    <w:rsid w:val="008A7D39"/>
    <w:rsid w:val="008B159D"/>
    <w:rsid w:val="008B2508"/>
    <w:rsid w:val="008B2F24"/>
    <w:rsid w:val="008B45C7"/>
    <w:rsid w:val="008B578E"/>
    <w:rsid w:val="008B5E76"/>
    <w:rsid w:val="008B756B"/>
    <w:rsid w:val="008B7A36"/>
    <w:rsid w:val="008C14FD"/>
    <w:rsid w:val="008C19A4"/>
    <w:rsid w:val="008C2B1B"/>
    <w:rsid w:val="008C3619"/>
    <w:rsid w:val="008C441A"/>
    <w:rsid w:val="008C6981"/>
    <w:rsid w:val="008C75AC"/>
    <w:rsid w:val="008C76A4"/>
    <w:rsid w:val="008D0EA2"/>
    <w:rsid w:val="008D1C29"/>
    <w:rsid w:val="008D2BF6"/>
    <w:rsid w:val="008D320F"/>
    <w:rsid w:val="008D579E"/>
    <w:rsid w:val="008D5ECF"/>
    <w:rsid w:val="008D6092"/>
    <w:rsid w:val="008D75DD"/>
    <w:rsid w:val="008E122E"/>
    <w:rsid w:val="008E1B9E"/>
    <w:rsid w:val="008E282D"/>
    <w:rsid w:val="008E4586"/>
    <w:rsid w:val="008E496E"/>
    <w:rsid w:val="008F2DCB"/>
    <w:rsid w:val="008F378D"/>
    <w:rsid w:val="008F3C7F"/>
    <w:rsid w:val="008F4237"/>
    <w:rsid w:val="008F5873"/>
    <w:rsid w:val="008F7611"/>
    <w:rsid w:val="0090119B"/>
    <w:rsid w:val="009019F1"/>
    <w:rsid w:val="009026C4"/>
    <w:rsid w:val="00902BFD"/>
    <w:rsid w:val="00903ED9"/>
    <w:rsid w:val="00903FE5"/>
    <w:rsid w:val="009051E1"/>
    <w:rsid w:val="0091080D"/>
    <w:rsid w:val="00910965"/>
    <w:rsid w:val="00913323"/>
    <w:rsid w:val="009139BA"/>
    <w:rsid w:val="009148EF"/>
    <w:rsid w:val="00916857"/>
    <w:rsid w:val="00917B59"/>
    <w:rsid w:val="00920921"/>
    <w:rsid w:val="00921B72"/>
    <w:rsid w:val="00921D4F"/>
    <w:rsid w:val="009236AF"/>
    <w:rsid w:val="009237D8"/>
    <w:rsid w:val="0092448A"/>
    <w:rsid w:val="00924D23"/>
    <w:rsid w:val="00924F7B"/>
    <w:rsid w:val="00925B3E"/>
    <w:rsid w:val="00925D0C"/>
    <w:rsid w:val="009306A6"/>
    <w:rsid w:val="00931FE2"/>
    <w:rsid w:val="009345B8"/>
    <w:rsid w:val="009348A6"/>
    <w:rsid w:val="00934E64"/>
    <w:rsid w:val="00935A3D"/>
    <w:rsid w:val="00936EFA"/>
    <w:rsid w:val="00940546"/>
    <w:rsid w:val="00940DD9"/>
    <w:rsid w:val="0094122A"/>
    <w:rsid w:val="00941D0D"/>
    <w:rsid w:val="009423A2"/>
    <w:rsid w:val="00943C05"/>
    <w:rsid w:val="009444AD"/>
    <w:rsid w:val="00944A7D"/>
    <w:rsid w:val="00945139"/>
    <w:rsid w:val="00947E4D"/>
    <w:rsid w:val="009520B6"/>
    <w:rsid w:val="009522DF"/>
    <w:rsid w:val="009551A2"/>
    <w:rsid w:val="00955B86"/>
    <w:rsid w:val="009560B6"/>
    <w:rsid w:val="00956AF7"/>
    <w:rsid w:val="0096087F"/>
    <w:rsid w:val="0096113D"/>
    <w:rsid w:val="00964A75"/>
    <w:rsid w:val="00964C19"/>
    <w:rsid w:val="009652F1"/>
    <w:rsid w:val="00965CC2"/>
    <w:rsid w:val="00966FDB"/>
    <w:rsid w:val="009701B9"/>
    <w:rsid w:val="0097161A"/>
    <w:rsid w:val="00973B23"/>
    <w:rsid w:val="00975F03"/>
    <w:rsid w:val="009761CA"/>
    <w:rsid w:val="00976E1D"/>
    <w:rsid w:val="009833E0"/>
    <w:rsid w:val="00983AA9"/>
    <w:rsid w:val="00985EFC"/>
    <w:rsid w:val="00987AA7"/>
    <w:rsid w:val="00987E09"/>
    <w:rsid w:val="009905A5"/>
    <w:rsid w:val="00990C9D"/>
    <w:rsid w:val="00993790"/>
    <w:rsid w:val="009943F6"/>
    <w:rsid w:val="0099486B"/>
    <w:rsid w:val="009959F4"/>
    <w:rsid w:val="00995C13"/>
    <w:rsid w:val="00995DA8"/>
    <w:rsid w:val="00997366"/>
    <w:rsid w:val="00997C4C"/>
    <w:rsid w:val="009A0DCD"/>
    <w:rsid w:val="009A1A15"/>
    <w:rsid w:val="009A21EE"/>
    <w:rsid w:val="009A28D9"/>
    <w:rsid w:val="009A4AC7"/>
    <w:rsid w:val="009B0CFD"/>
    <w:rsid w:val="009B158F"/>
    <w:rsid w:val="009B1598"/>
    <w:rsid w:val="009B1FC7"/>
    <w:rsid w:val="009B35D3"/>
    <w:rsid w:val="009B4E84"/>
    <w:rsid w:val="009B6B2B"/>
    <w:rsid w:val="009B7516"/>
    <w:rsid w:val="009C0554"/>
    <w:rsid w:val="009C1922"/>
    <w:rsid w:val="009C1B6F"/>
    <w:rsid w:val="009C221C"/>
    <w:rsid w:val="009C4451"/>
    <w:rsid w:val="009C492D"/>
    <w:rsid w:val="009C62D6"/>
    <w:rsid w:val="009C743A"/>
    <w:rsid w:val="009C77CC"/>
    <w:rsid w:val="009D0A34"/>
    <w:rsid w:val="009D14D9"/>
    <w:rsid w:val="009D1A79"/>
    <w:rsid w:val="009D2540"/>
    <w:rsid w:val="009D353C"/>
    <w:rsid w:val="009D5C4A"/>
    <w:rsid w:val="009E1629"/>
    <w:rsid w:val="009E3BE7"/>
    <w:rsid w:val="009E4668"/>
    <w:rsid w:val="009E4A76"/>
    <w:rsid w:val="009E6CF0"/>
    <w:rsid w:val="009E7649"/>
    <w:rsid w:val="009E7B56"/>
    <w:rsid w:val="009E7DF1"/>
    <w:rsid w:val="009F0A4C"/>
    <w:rsid w:val="009F255D"/>
    <w:rsid w:val="009F36A1"/>
    <w:rsid w:val="009F3F29"/>
    <w:rsid w:val="009F5884"/>
    <w:rsid w:val="009F61D2"/>
    <w:rsid w:val="009F6751"/>
    <w:rsid w:val="009F6CE6"/>
    <w:rsid w:val="00A00FD7"/>
    <w:rsid w:val="00A01672"/>
    <w:rsid w:val="00A01E46"/>
    <w:rsid w:val="00A03369"/>
    <w:rsid w:val="00A042F9"/>
    <w:rsid w:val="00A0440C"/>
    <w:rsid w:val="00A07466"/>
    <w:rsid w:val="00A119FB"/>
    <w:rsid w:val="00A1204D"/>
    <w:rsid w:val="00A124DB"/>
    <w:rsid w:val="00A13A3A"/>
    <w:rsid w:val="00A15828"/>
    <w:rsid w:val="00A17545"/>
    <w:rsid w:val="00A21EE0"/>
    <w:rsid w:val="00A2225E"/>
    <w:rsid w:val="00A2278D"/>
    <w:rsid w:val="00A22969"/>
    <w:rsid w:val="00A249AE"/>
    <w:rsid w:val="00A24A98"/>
    <w:rsid w:val="00A25468"/>
    <w:rsid w:val="00A26A20"/>
    <w:rsid w:val="00A27E4B"/>
    <w:rsid w:val="00A30B56"/>
    <w:rsid w:val="00A332E7"/>
    <w:rsid w:val="00A33C0D"/>
    <w:rsid w:val="00A33C76"/>
    <w:rsid w:val="00A33CCC"/>
    <w:rsid w:val="00A34166"/>
    <w:rsid w:val="00A35A05"/>
    <w:rsid w:val="00A360C6"/>
    <w:rsid w:val="00A40A22"/>
    <w:rsid w:val="00A40C28"/>
    <w:rsid w:val="00A4185A"/>
    <w:rsid w:val="00A42264"/>
    <w:rsid w:val="00A4245F"/>
    <w:rsid w:val="00A434C3"/>
    <w:rsid w:val="00A43EC0"/>
    <w:rsid w:val="00A503E4"/>
    <w:rsid w:val="00A512B7"/>
    <w:rsid w:val="00A51B6F"/>
    <w:rsid w:val="00A52582"/>
    <w:rsid w:val="00A56E90"/>
    <w:rsid w:val="00A57247"/>
    <w:rsid w:val="00A57471"/>
    <w:rsid w:val="00A574DA"/>
    <w:rsid w:val="00A604CA"/>
    <w:rsid w:val="00A6062D"/>
    <w:rsid w:val="00A63731"/>
    <w:rsid w:val="00A64CFB"/>
    <w:rsid w:val="00A662F2"/>
    <w:rsid w:val="00A715A0"/>
    <w:rsid w:val="00A71CE8"/>
    <w:rsid w:val="00A7231E"/>
    <w:rsid w:val="00A74C4A"/>
    <w:rsid w:val="00A75019"/>
    <w:rsid w:val="00A762A5"/>
    <w:rsid w:val="00A7736B"/>
    <w:rsid w:val="00A77699"/>
    <w:rsid w:val="00A80724"/>
    <w:rsid w:val="00A811C9"/>
    <w:rsid w:val="00A821E8"/>
    <w:rsid w:val="00A832F0"/>
    <w:rsid w:val="00A835C4"/>
    <w:rsid w:val="00A845B3"/>
    <w:rsid w:val="00A845BD"/>
    <w:rsid w:val="00A86D93"/>
    <w:rsid w:val="00A87B07"/>
    <w:rsid w:val="00A929D0"/>
    <w:rsid w:val="00A93212"/>
    <w:rsid w:val="00A948C4"/>
    <w:rsid w:val="00A956E7"/>
    <w:rsid w:val="00A96324"/>
    <w:rsid w:val="00A96F78"/>
    <w:rsid w:val="00AA1D68"/>
    <w:rsid w:val="00AA1E22"/>
    <w:rsid w:val="00AA2DF7"/>
    <w:rsid w:val="00AA33CF"/>
    <w:rsid w:val="00AA3C3F"/>
    <w:rsid w:val="00AA48B1"/>
    <w:rsid w:val="00AA5F5A"/>
    <w:rsid w:val="00AB0D7B"/>
    <w:rsid w:val="00AB1A40"/>
    <w:rsid w:val="00AB354E"/>
    <w:rsid w:val="00AB36C1"/>
    <w:rsid w:val="00AB49D5"/>
    <w:rsid w:val="00AB4A19"/>
    <w:rsid w:val="00AB6FAE"/>
    <w:rsid w:val="00AB756E"/>
    <w:rsid w:val="00AC05A0"/>
    <w:rsid w:val="00AC0AD8"/>
    <w:rsid w:val="00AC150C"/>
    <w:rsid w:val="00AC4894"/>
    <w:rsid w:val="00AC4A2F"/>
    <w:rsid w:val="00AC4B78"/>
    <w:rsid w:val="00AC56BC"/>
    <w:rsid w:val="00AC58D8"/>
    <w:rsid w:val="00AC5B06"/>
    <w:rsid w:val="00AC626D"/>
    <w:rsid w:val="00AC6480"/>
    <w:rsid w:val="00AC7FD0"/>
    <w:rsid w:val="00AD1CA0"/>
    <w:rsid w:val="00AD2180"/>
    <w:rsid w:val="00AD21E0"/>
    <w:rsid w:val="00AD3FC2"/>
    <w:rsid w:val="00AD50BC"/>
    <w:rsid w:val="00AD6171"/>
    <w:rsid w:val="00AD73EC"/>
    <w:rsid w:val="00AE0281"/>
    <w:rsid w:val="00AE083E"/>
    <w:rsid w:val="00AE0DB0"/>
    <w:rsid w:val="00AE1005"/>
    <w:rsid w:val="00AE1C36"/>
    <w:rsid w:val="00AE269C"/>
    <w:rsid w:val="00AE277F"/>
    <w:rsid w:val="00AE2B4B"/>
    <w:rsid w:val="00AE47E4"/>
    <w:rsid w:val="00AE4C05"/>
    <w:rsid w:val="00AE5784"/>
    <w:rsid w:val="00AE6034"/>
    <w:rsid w:val="00AE78F7"/>
    <w:rsid w:val="00AE7AB4"/>
    <w:rsid w:val="00AF05F8"/>
    <w:rsid w:val="00AF1981"/>
    <w:rsid w:val="00AF1CC0"/>
    <w:rsid w:val="00AF1DD8"/>
    <w:rsid w:val="00AF34E6"/>
    <w:rsid w:val="00AF3CCB"/>
    <w:rsid w:val="00AF41B9"/>
    <w:rsid w:val="00AF4445"/>
    <w:rsid w:val="00AF52CA"/>
    <w:rsid w:val="00AF5FC5"/>
    <w:rsid w:val="00AF6091"/>
    <w:rsid w:val="00AF6245"/>
    <w:rsid w:val="00AF63C6"/>
    <w:rsid w:val="00AF7174"/>
    <w:rsid w:val="00AF73E8"/>
    <w:rsid w:val="00B01360"/>
    <w:rsid w:val="00B01550"/>
    <w:rsid w:val="00B02310"/>
    <w:rsid w:val="00B03F9C"/>
    <w:rsid w:val="00B046E1"/>
    <w:rsid w:val="00B04FCD"/>
    <w:rsid w:val="00B065E8"/>
    <w:rsid w:val="00B06741"/>
    <w:rsid w:val="00B06C57"/>
    <w:rsid w:val="00B07133"/>
    <w:rsid w:val="00B07173"/>
    <w:rsid w:val="00B125B3"/>
    <w:rsid w:val="00B1311F"/>
    <w:rsid w:val="00B133A8"/>
    <w:rsid w:val="00B1522A"/>
    <w:rsid w:val="00B15AE1"/>
    <w:rsid w:val="00B15FE2"/>
    <w:rsid w:val="00B16CF4"/>
    <w:rsid w:val="00B16EAF"/>
    <w:rsid w:val="00B1735F"/>
    <w:rsid w:val="00B21017"/>
    <w:rsid w:val="00B21C24"/>
    <w:rsid w:val="00B23DAA"/>
    <w:rsid w:val="00B244C4"/>
    <w:rsid w:val="00B27584"/>
    <w:rsid w:val="00B31758"/>
    <w:rsid w:val="00B327B7"/>
    <w:rsid w:val="00B32F9E"/>
    <w:rsid w:val="00B345DE"/>
    <w:rsid w:val="00B346CE"/>
    <w:rsid w:val="00B34EC6"/>
    <w:rsid w:val="00B35B1C"/>
    <w:rsid w:val="00B36D8F"/>
    <w:rsid w:val="00B37CD4"/>
    <w:rsid w:val="00B418B7"/>
    <w:rsid w:val="00B41BC1"/>
    <w:rsid w:val="00B41F89"/>
    <w:rsid w:val="00B427AD"/>
    <w:rsid w:val="00B432C1"/>
    <w:rsid w:val="00B43512"/>
    <w:rsid w:val="00B438AC"/>
    <w:rsid w:val="00B45572"/>
    <w:rsid w:val="00B46B2E"/>
    <w:rsid w:val="00B5112B"/>
    <w:rsid w:val="00B511A9"/>
    <w:rsid w:val="00B52E8C"/>
    <w:rsid w:val="00B53437"/>
    <w:rsid w:val="00B538BE"/>
    <w:rsid w:val="00B53E5C"/>
    <w:rsid w:val="00B5649C"/>
    <w:rsid w:val="00B56E21"/>
    <w:rsid w:val="00B577F7"/>
    <w:rsid w:val="00B57B7A"/>
    <w:rsid w:val="00B61214"/>
    <w:rsid w:val="00B619F0"/>
    <w:rsid w:val="00B61CEC"/>
    <w:rsid w:val="00B61CF4"/>
    <w:rsid w:val="00B62F1F"/>
    <w:rsid w:val="00B63922"/>
    <w:rsid w:val="00B63CA1"/>
    <w:rsid w:val="00B649B6"/>
    <w:rsid w:val="00B64B7D"/>
    <w:rsid w:val="00B65B4B"/>
    <w:rsid w:val="00B65EC0"/>
    <w:rsid w:val="00B66944"/>
    <w:rsid w:val="00B66B6F"/>
    <w:rsid w:val="00B70072"/>
    <w:rsid w:val="00B71FB2"/>
    <w:rsid w:val="00B75437"/>
    <w:rsid w:val="00B75567"/>
    <w:rsid w:val="00B77BFB"/>
    <w:rsid w:val="00B8225A"/>
    <w:rsid w:val="00B82802"/>
    <w:rsid w:val="00B82DB9"/>
    <w:rsid w:val="00B832C5"/>
    <w:rsid w:val="00B8348E"/>
    <w:rsid w:val="00B83F49"/>
    <w:rsid w:val="00B84CEC"/>
    <w:rsid w:val="00B84CF0"/>
    <w:rsid w:val="00B85814"/>
    <w:rsid w:val="00B86D2A"/>
    <w:rsid w:val="00B91DF5"/>
    <w:rsid w:val="00B9207B"/>
    <w:rsid w:val="00B92DA9"/>
    <w:rsid w:val="00B93DB1"/>
    <w:rsid w:val="00B93F41"/>
    <w:rsid w:val="00B943A9"/>
    <w:rsid w:val="00B94715"/>
    <w:rsid w:val="00B95B3D"/>
    <w:rsid w:val="00BA0997"/>
    <w:rsid w:val="00BA3588"/>
    <w:rsid w:val="00BA4288"/>
    <w:rsid w:val="00BA6DF9"/>
    <w:rsid w:val="00BB074D"/>
    <w:rsid w:val="00BB2410"/>
    <w:rsid w:val="00BB3BED"/>
    <w:rsid w:val="00BB47D3"/>
    <w:rsid w:val="00BB57A7"/>
    <w:rsid w:val="00BB5807"/>
    <w:rsid w:val="00BB5E8E"/>
    <w:rsid w:val="00BB67E9"/>
    <w:rsid w:val="00BB6C92"/>
    <w:rsid w:val="00BC0015"/>
    <w:rsid w:val="00BC227B"/>
    <w:rsid w:val="00BC4161"/>
    <w:rsid w:val="00BC7097"/>
    <w:rsid w:val="00BD261B"/>
    <w:rsid w:val="00BD2739"/>
    <w:rsid w:val="00BD3074"/>
    <w:rsid w:val="00BD4A69"/>
    <w:rsid w:val="00BD4FB9"/>
    <w:rsid w:val="00BD536B"/>
    <w:rsid w:val="00BD749D"/>
    <w:rsid w:val="00BD7F3B"/>
    <w:rsid w:val="00BE205F"/>
    <w:rsid w:val="00BE2110"/>
    <w:rsid w:val="00BE3D28"/>
    <w:rsid w:val="00BE403F"/>
    <w:rsid w:val="00BE4436"/>
    <w:rsid w:val="00BE4632"/>
    <w:rsid w:val="00BE47A6"/>
    <w:rsid w:val="00BE4CC0"/>
    <w:rsid w:val="00BE5CE0"/>
    <w:rsid w:val="00BE62BB"/>
    <w:rsid w:val="00BE6702"/>
    <w:rsid w:val="00BE796A"/>
    <w:rsid w:val="00BF05BF"/>
    <w:rsid w:val="00BF212C"/>
    <w:rsid w:val="00BF3028"/>
    <w:rsid w:val="00BF31C0"/>
    <w:rsid w:val="00BF4A9C"/>
    <w:rsid w:val="00BF534D"/>
    <w:rsid w:val="00BF5F70"/>
    <w:rsid w:val="00BF648B"/>
    <w:rsid w:val="00BF6795"/>
    <w:rsid w:val="00BF683D"/>
    <w:rsid w:val="00BF7264"/>
    <w:rsid w:val="00C005D6"/>
    <w:rsid w:val="00C01536"/>
    <w:rsid w:val="00C01DBF"/>
    <w:rsid w:val="00C0216D"/>
    <w:rsid w:val="00C03493"/>
    <w:rsid w:val="00C03C46"/>
    <w:rsid w:val="00C03E58"/>
    <w:rsid w:val="00C04CCB"/>
    <w:rsid w:val="00C05908"/>
    <w:rsid w:val="00C07844"/>
    <w:rsid w:val="00C12A64"/>
    <w:rsid w:val="00C136C9"/>
    <w:rsid w:val="00C14C67"/>
    <w:rsid w:val="00C15BEA"/>
    <w:rsid w:val="00C16B50"/>
    <w:rsid w:val="00C21274"/>
    <w:rsid w:val="00C2428C"/>
    <w:rsid w:val="00C24A2C"/>
    <w:rsid w:val="00C24B16"/>
    <w:rsid w:val="00C24D6F"/>
    <w:rsid w:val="00C25765"/>
    <w:rsid w:val="00C26EA0"/>
    <w:rsid w:val="00C27E40"/>
    <w:rsid w:val="00C3017A"/>
    <w:rsid w:val="00C30DFA"/>
    <w:rsid w:val="00C31921"/>
    <w:rsid w:val="00C32451"/>
    <w:rsid w:val="00C325DA"/>
    <w:rsid w:val="00C3329E"/>
    <w:rsid w:val="00C333AD"/>
    <w:rsid w:val="00C34A19"/>
    <w:rsid w:val="00C36738"/>
    <w:rsid w:val="00C367AB"/>
    <w:rsid w:val="00C46235"/>
    <w:rsid w:val="00C50231"/>
    <w:rsid w:val="00C525B2"/>
    <w:rsid w:val="00C52B84"/>
    <w:rsid w:val="00C539D2"/>
    <w:rsid w:val="00C53F74"/>
    <w:rsid w:val="00C543E8"/>
    <w:rsid w:val="00C54467"/>
    <w:rsid w:val="00C54E21"/>
    <w:rsid w:val="00C54E92"/>
    <w:rsid w:val="00C55DC6"/>
    <w:rsid w:val="00C60129"/>
    <w:rsid w:val="00C624E7"/>
    <w:rsid w:val="00C62598"/>
    <w:rsid w:val="00C630F3"/>
    <w:rsid w:val="00C64E08"/>
    <w:rsid w:val="00C64E3C"/>
    <w:rsid w:val="00C66388"/>
    <w:rsid w:val="00C66A70"/>
    <w:rsid w:val="00C67D06"/>
    <w:rsid w:val="00C70827"/>
    <w:rsid w:val="00C72A66"/>
    <w:rsid w:val="00C73B2F"/>
    <w:rsid w:val="00C740C5"/>
    <w:rsid w:val="00C74C49"/>
    <w:rsid w:val="00C750B8"/>
    <w:rsid w:val="00C75BDA"/>
    <w:rsid w:val="00C76174"/>
    <w:rsid w:val="00C76858"/>
    <w:rsid w:val="00C77CA7"/>
    <w:rsid w:val="00C8024E"/>
    <w:rsid w:val="00C80B3D"/>
    <w:rsid w:val="00C81108"/>
    <w:rsid w:val="00C819A9"/>
    <w:rsid w:val="00C82261"/>
    <w:rsid w:val="00C82D8B"/>
    <w:rsid w:val="00C8533F"/>
    <w:rsid w:val="00C863C5"/>
    <w:rsid w:val="00C87C00"/>
    <w:rsid w:val="00C915F9"/>
    <w:rsid w:val="00C938D7"/>
    <w:rsid w:val="00C94F6C"/>
    <w:rsid w:val="00C954F4"/>
    <w:rsid w:val="00CA0054"/>
    <w:rsid w:val="00CA1D20"/>
    <w:rsid w:val="00CA53D8"/>
    <w:rsid w:val="00CA542B"/>
    <w:rsid w:val="00CA5F4A"/>
    <w:rsid w:val="00CA614B"/>
    <w:rsid w:val="00CA6EB3"/>
    <w:rsid w:val="00CA70E3"/>
    <w:rsid w:val="00CB011B"/>
    <w:rsid w:val="00CB0860"/>
    <w:rsid w:val="00CB192C"/>
    <w:rsid w:val="00CB31BD"/>
    <w:rsid w:val="00CB3B1B"/>
    <w:rsid w:val="00CB508F"/>
    <w:rsid w:val="00CB54B8"/>
    <w:rsid w:val="00CB61C1"/>
    <w:rsid w:val="00CB6BC1"/>
    <w:rsid w:val="00CB6BF5"/>
    <w:rsid w:val="00CC16E6"/>
    <w:rsid w:val="00CC31FE"/>
    <w:rsid w:val="00CC7948"/>
    <w:rsid w:val="00CC7A1D"/>
    <w:rsid w:val="00CD0AD8"/>
    <w:rsid w:val="00CD0D50"/>
    <w:rsid w:val="00CD1302"/>
    <w:rsid w:val="00CD5A09"/>
    <w:rsid w:val="00CE1948"/>
    <w:rsid w:val="00CE21D6"/>
    <w:rsid w:val="00CE2554"/>
    <w:rsid w:val="00CE54B6"/>
    <w:rsid w:val="00CE7800"/>
    <w:rsid w:val="00CF0553"/>
    <w:rsid w:val="00CF0E75"/>
    <w:rsid w:val="00CF1A4F"/>
    <w:rsid w:val="00CF2EEA"/>
    <w:rsid w:val="00CF3554"/>
    <w:rsid w:val="00CF3601"/>
    <w:rsid w:val="00CF50AB"/>
    <w:rsid w:val="00CF60FE"/>
    <w:rsid w:val="00CF620F"/>
    <w:rsid w:val="00CF6213"/>
    <w:rsid w:val="00CF70C0"/>
    <w:rsid w:val="00CF71CE"/>
    <w:rsid w:val="00D013D4"/>
    <w:rsid w:val="00D02EAF"/>
    <w:rsid w:val="00D06ED0"/>
    <w:rsid w:val="00D07898"/>
    <w:rsid w:val="00D07D52"/>
    <w:rsid w:val="00D10139"/>
    <w:rsid w:val="00D112B1"/>
    <w:rsid w:val="00D12F91"/>
    <w:rsid w:val="00D14362"/>
    <w:rsid w:val="00D148E9"/>
    <w:rsid w:val="00D1508B"/>
    <w:rsid w:val="00D16B25"/>
    <w:rsid w:val="00D16FDD"/>
    <w:rsid w:val="00D2130B"/>
    <w:rsid w:val="00D223FB"/>
    <w:rsid w:val="00D22998"/>
    <w:rsid w:val="00D22E91"/>
    <w:rsid w:val="00D23B28"/>
    <w:rsid w:val="00D24E7B"/>
    <w:rsid w:val="00D26A4F"/>
    <w:rsid w:val="00D300CE"/>
    <w:rsid w:val="00D306B0"/>
    <w:rsid w:val="00D328B8"/>
    <w:rsid w:val="00D33C15"/>
    <w:rsid w:val="00D361E0"/>
    <w:rsid w:val="00D36A00"/>
    <w:rsid w:val="00D36B5C"/>
    <w:rsid w:val="00D37B57"/>
    <w:rsid w:val="00D41D30"/>
    <w:rsid w:val="00D432C7"/>
    <w:rsid w:val="00D44020"/>
    <w:rsid w:val="00D44421"/>
    <w:rsid w:val="00D44B5F"/>
    <w:rsid w:val="00D45AF3"/>
    <w:rsid w:val="00D46220"/>
    <w:rsid w:val="00D46B34"/>
    <w:rsid w:val="00D46B90"/>
    <w:rsid w:val="00D47903"/>
    <w:rsid w:val="00D5062D"/>
    <w:rsid w:val="00D51E8A"/>
    <w:rsid w:val="00D53042"/>
    <w:rsid w:val="00D53A05"/>
    <w:rsid w:val="00D55F5D"/>
    <w:rsid w:val="00D56638"/>
    <w:rsid w:val="00D57425"/>
    <w:rsid w:val="00D57769"/>
    <w:rsid w:val="00D577EA"/>
    <w:rsid w:val="00D60E53"/>
    <w:rsid w:val="00D61762"/>
    <w:rsid w:val="00D617A7"/>
    <w:rsid w:val="00D62940"/>
    <w:rsid w:val="00D62989"/>
    <w:rsid w:val="00D62C3E"/>
    <w:rsid w:val="00D64205"/>
    <w:rsid w:val="00D6494D"/>
    <w:rsid w:val="00D64EAD"/>
    <w:rsid w:val="00D655BA"/>
    <w:rsid w:val="00D65700"/>
    <w:rsid w:val="00D667D5"/>
    <w:rsid w:val="00D66E1A"/>
    <w:rsid w:val="00D66F3F"/>
    <w:rsid w:val="00D67728"/>
    <w:rsid w:val="00D67820"/>
    <w:rsid w:val="00D67D7B"/>
    <w:rsid w:val="00D74AC7"/>
    <w:rsid w:val="00D754BE"/>
    <w:rsid w:val="00D77A6A"/>
    <w:rsid w:val="00D801E6"/>
    <w:rsid w:val="00D83E6B"/>
    <w:rsid w:val="00D84005"/>
    <w:rsid w:val="00D85FF7"/>
    <w:rsid w:val="00D86AD0"/>
    <w:rsid w:val="00D86FE9"/>
    <w:rsid w:val="00D872E5"/>
    <w:rsid w:val="00D87F37"/>
    <w:rsid w:val="00D90EBF"/>
    <w:rsid w:val="00D910C4"/>
    <w:rsid w:val="00D91ED0"/>
    <w:rsid w:val="00D94852"/>
    <w:rsid w:val="00D964D5"/>
    <w:rsid w:val="00DA205D"/>
    <w:rsid w:val="00DA26AA"/>
    <w:rsid w:val="00DA365E"/>
    <w:rsid w:val="00DA394B"/>
    <w:rsid w:val="00DA3B83"/>
    <w:rsid w:val="00DA5A79"/>
    <w:rsid w:val="00DA5C2E"/>
    <w:rsid w:val="00DA7479"/>
    <w:rsid w:val="00DB213C"/>
    <w:rsid w:val="00DB324A"/>
    <w:rsid w:val="00DB3314"/>
    <w:rsid w:val="00DB45FC"/>
    <w:rsid w:val="00DB5347"/>
    <w:rsid w:val="00DB548C"/>
    <w:rsid w:val="00DB645D"/>
    <w:rsid w:val="00DB64C0"/>
    <w:rsid w:val="00DB6618"/>
    <w:rsid w:val="00DB79DA"/>
    <w:rsid w:val="00DC32C6"/>
    <w:rsid w:val="00DC4E14"/>
    <w:rsid w:val="00DC579A"/>
    <w:rsid w:val="00DC5863"/>
    <w:rsid w:val="00DC66BE"/>
    <w:rsid w:val="00DC7183"/>
    <w:rsid w:val="00DD0EE6"/>
    <w:rsid w:val="00DD1688"/>
    <w:rsid w:val="00DD178D"/>
    <w:rsid w:val="00DD1C14"/>
    <w:rsid w:val="00DD3B8F"/>
    <w:rsid w:val="00DD3FB1"/>
    <w:rsid w:val="00DD4099"/>
    <w:rsid w:val="00DD40F7"/>
    <w:rsid w:val="00DD4175"/>
    <w:rsid w:val="00DD7316"/>
    <w:rsid w:val="00DE0DFE"/>
    <w:rsid w:val="00DE3BA9"/>
    <w:rsid w:val="00DE4791"/>
    <w:rsid w:val="00DE78D9"/>
    <w:rsid w:val="00DE7EC4"/>
    <w:rsid w:val="00DF183A"/>
    <w:rsid w:val="00DF282B"/>
    <w:rsid w:val="00DF35EF"/>
    <w:rsid w:val="00DF39F9"/>
    <w:rsid w:val="00DF4BE6"/>
    <w:rsid w:val="00DF5730"/>
    <w:rsid w:val="00DF741B"/>
    <w:rsid w:val="00E001DE"/>
    <w:rsid w:val="00E00B8C"/>
    <w:rsid w:val="00E0206B"/>
    <w:rsid w:val="00E02BC6"/>
    <w:rsid w:val="00E02D69"/>
    <w:rsid w:val="00E03260"/>
    <w:rsid w:val="00E03AD5"/>
    <w:rsid w:val="00E04408"/>
    <w:rsid w:val="00E05732"/>
    <w:rsid w:val="00E0737F"/>
    <w:rsid w:val="00E10FD0"/>
    <w:rsid w:val="00E11701"/>
    <w:rsid w:val="00E14207"/>
    <w:rsid w:val="00E1540F"/>
    <w:rsid w:val="00E15DF1"/>
    <w:rsid w:val="00E161DC"/>
    <w:rsid w:val="00E16676"/>
    <w:rsid w:val="00E168CA"/>
    <w:rsid w:val="00E17337"/>
    <w:rsid w:val="00E212FA"/>
    <w:rsid w:val="00E23BF0"/>
    <w:rsid w:val="00E25A1A"/>
    <w:rsid w:val="00E26EC6"/>
    <w:rsid w:val="00E31EF2"/>
    <w:rsid w:val="00E320DD"/>
    <w:rsid w:val="00E32480"/>
    <w:rsid w:val="00E3319F"/>
    <w:rsid w:val="00E33331"/>
    <w:rsid w:val="00E33567"/>
    <w:rsid w:val="00E337E9"/>
    <w:rsid w:val="00E33AFF"/>
    <w:rsid w:val="00E345D4"/>
    <w:rsid w:val="00E34CB5"/>
    <w:rsid w:val="00E3650B"/>
    <w:rsid w:val="00E3661F"/>
    <w:rsid w:val="00E374A0"/>
    <w:rsid w:val="00E37725"/>
    <w:rsid w:val="00E37C21"/>
    <w:rsid w:val="00E41E6C"/>
    <w:rsid w:val="00E42C50"/>
    <w:rsid w:val="00E43651"/>
    <w:rsid w:val="00E43997"/>
    <w:rsid w:val="00E44291"/>
    <w:rsid w:val="00E44713"/>
    <w:rsid w:val="00E44CAB"/>
    <w:rsid w:val="00E45EC2"/>
    <w:rsid w:val="00E4690F"/>
    <w:rsid w:val="00E47A8E"/>
    <w:rsid w:val="00E50056"/>
    <w:rsid w:val="00E505BC"/>
    <w:rsid w:val="00E50945"/>
    <w:rsid w:val="00E511D5"/>
    <w:rsid w:val="00E544A3"/>
    <w:rsid w:val="00E54B5D"/>
    <w:rsid w:val="00E5641A"/>
    <w:rsid w:val="00E567B5"/>
    <w:rsid w:val="00E568EE"/>
    <w:rsid w:val="00E57601"/>
    <w:rsid w:val="00E6078B"/>
    <w:rsid w:val="00E607B0"/>
    <w:rsid w:val="00E61B7E"/>
    <w:rsid w:val="00E627DD"/>
    <w:rsid w:val="00E62D9C"/>
    <w:rsid w:val="00E64E86"/>
    <w:rsid w:val="00E66930"/>
    <w:rsid w:val="00E679E0"/>
    <w:rsid w:val="00E7267B"/>
    <w:rsid w:val="00E732A4"/>
    <w:rsid w:val="00E74056"/>
    <w:rsid w:val="00E76A37"/>
    <w:rsid w:val="00E777FE"/>
    <w:rsid w:val="00E77B83"/>
    <w:rsid w:val="00E80068"/>
    <w:rsid w:val="00E80412"/>
    <w:rsid w:val="00E85820"/>
    <w:rsid w:val="00E87AFB"/>
    <w:rsid w:val="00E87FC3"/>
    <w:rsid w:val="00E92804"/>
    <w:rsid w:val="00E93415"/>
    <w:rsid w:val="00E95792"/>
    <w:rsid w:val="00E962F3"/>
    <w:rsid w:val="00E97010"/>
    <w:rsid w:val="00E972B8"/>
    <w:rsid w:val="00EA39D5"/>
    <w:rsid w:val="00EA44E8"/>
    <w:rsid w:val="00EA4ABD"/>
    <w:rsid w:val="00EA58AA"/>
    <w:rsid w:val="00EA6B38"/>
    <w:rsid w:val="00EA6DD2"/>
    <w:rsid w:val="00EB0C5F"/>
    <w:rsid w:val="00EB120C"/>
    <w:rsid w:val="00EB135C"/>
    <w:rsid w:val="00EB19DB"/>
    <w:rsid w:val="00EB1C1E"/>
    <w:rsid w:val="00EB1D19"/>
    <w:rsid w:val="00EB2BE8"/>
    <w:rsid w:val="00EB5FAB"/>
    <w:rsid w:val="00EB70C3"/>
    <w:rsid w:val="00EB72E2"/>
    <w:rsid w:val="00EB75FC"/>
    <w:rsid w:val="00EC370D"/>
    <w:rsid w:val="00EC46B3"/>
    <w:rsid w:val="00EC4A58"/>
    <w:rsid w:val="00EC54DC"/>
    <w:rsid w:val="00EC5632"/>
    <w:rsid w:val="00EC6F0A"/>
    <w:rsid w:val="00EC79EE"/>
    <w:rsid w:val="00ED0BA5"/>
    <w:rsid w:val="00ED1983"/>
    <w:rsid w:val="00ED2031"/>
    <w:rsid w:val="00ED3A32"/>
    <w:rsid w:val="00EE0521"/>
    <w:rsid w:val="00EE0C36"/>
    <w:rsid w:val="00EE3881"/>
    <w:rsid w:val="00EE39A5"/>
    <w:rsid w:val="00EE491A"/>
    <w:rsid w:val="00EE51E2"/>
    <w:rsid w:val="00EE712E"/>
    <w:rsid w:val="00EF0654"/>
    <w:rsid w:val="00EF183C"/>
    <w:rsid w:val="00EF270E"/>
    <w:rsid w:val="00EF2A9E"/>
    <w:rsid w:val="00EF5498"/>
    <w:rsid w:val="00EF66A1"/>
    <w:rsid w:val="00EF7D66"/>
    <w:rsid w:val="00F00F5D"/>
    <w:rsid w:val="00F01689"/>
    <w:rsid w:val="00F02566"/>
    <w:rsid w:val="00F0694D"/>
    <w:rsid w:val="00F06C67"/>
    <w:rsid w:val="00F10453"/>
    <w:rsid w:val="00F12458"/>
    <w:rsid w:val="00F124AC"/>
    <w:rsid w:val="00F13C30"/>
    <w:rsid w:val="00F14B02"/>
    <w:rsid w:val="00F151B8"/>
    <w:rsid w:val="00F1585F"/>
    <w:rsid w:val="00F15BB4"/>
    <w:rsid w:val="00F17D39"/>
    <w:rsid w:val="00F211A7"/>
    <w:rsid w:val="00F21276"/>
    <w:rsid w:val="00F22253"/>
    <w:rsid w:val="00F238F2"/>
    <w:rsid w:val="00F23B70"/>
    <w:rsid w:val="00F24003"/>
    <w:rsid w:val="00F276BE"/>
    <w:rsid w:val="00F279A4"/>
    <w:rsid w:val="00F27EA0"/>
    <w:rsid w:val="00F30C69"/>
    <w:rsid w:val="00F30FEC"/>
    <w:rsid w:val="00F323DE"/>
    <w:rsid w:val="00F32FA5"/>
    <w:rsid w:val="00F3457C"/>
    <w:rsid w:val="00F35593"/>
    <w:rsid w:val="00F35C32"/>
    <w:rsid w:val="00F36A42"/>
    <w:rsid w:val="00F40AAF"/>
    <w:rsid w:val="00F43615"/>
    <w:rsid w:val="00F44B43"/>
    <w:rsid w:val="00F45C49"/>
    <w:rsid w:val="00F46495"/>
    <w:rsid w:val="00F46701"/>
    <w:rsid w:val="00F46D65"/>
    <w:rsid w:val="00F477D9"/>
    <w:rsid w:val="00F5234A"/>
    <w:rsid w:val="00F52F83"/>
    <w:rsid w:val="00F52FD0"/>
    <w:rsid w:val="00F541E5"/>
    <w:rsid w:val="00F543EB"/>
    <w:rsid w:val="00F548CB"/>
    <w:rsid w:val="00F5665C"/>
    <w:rsid w:val="00F573BA"/>
    <w:rsid w:val="00F60A12"/>
    <w:rsid w:val="00F63989"/>
    <w:rsid w:val="00F63AC5"/>
    <w:rsid w:val="00F63C9F"/>
    <w:rsid w:val="00F63DD8"/>
    <w:rsid w:val="00F664E5"/>
    <w:rsid w:val="00F66B8E"/>
    <w:rsid w:val="00F67991"/>
    <w:rsid w:val="00F703B3"/>
    <w:rsid w:val="00F7169B"/>
    <w:rsid w:val="00F737CC"/>
    <w:rsid w:val="00F73C29"/>
    <w:rsid w:val="00F73EB0"/>
    <w:rsid w:val="00F7596A"/>
    <w:rsid w:val="00F76442"/>
    <w:rsid w:val="00F77542"/>
    <w:rsid w:val="00F77D0E"/>
    <w:rsid w:val="00F80920"/>
    <w:rsid w:val="00F80F80"/>
    <w:rsid w:val="00F81F8D"/>
    <w:rsid w:val="00F825E3"/>
    <w:rsid w:val="00F828C7"/>
    <w:rsid w:val="00F82C2E"/>
    <w:rsid w:val="00F831A0"/>
    <w:rsid w:val="00F84151"/>
    <w:rsid w:val="00F841A8"/>
    <w:rsid w:val="00F846EA"/>
    <w:rsid w:val="00F85669"/>
    <w:rsid w:val="00F8701C"/>
    <w:rsid w:val="00F8740F"/>
    <w:rsid w:val="00F87A26"/>
    <w:rsid w:val="00F91B86"/>
    <w:rsid w:val="00F91F36"/>
    <w:rsid w:val="00F920B1"/>
    <w:rsid w:val="00F92B0A"/>
    <w:rsid w:val="00F93F44"/>
    <w:rsid w:val="00F950A9"/>
    <w:rsid w:val="00F964C6"/>
    <w:rsid w:val="00F96E6B"/>
    <w:rsid w:val="00FA0298"/>
    <w:rsid w:val="00FA038A"/>
    <w:rsid w:val="00FA0747"/>
    <w:rsid w:val="00FA238A"/>
    <w:rsid w:val="00FA29BD"/>
    <w:rsid w:val="00FA2F9E"/>
    <w:rsid w:val="00FA343B"/>
    <w:rsid w:val="00FA395C"/>
    <w:rsid w:val="00FA6C03"/>
    <w:rsid w:val="00FB07B7"/>
    <w:rsid w:val="00FB0BC8"/>
    <w:rsid w:val="00FB1ACC"/>
    <w:rsid w:val="00FB5698"/>
    <w:rsid w:val="00FB7312"/>
    <w:rsid w:val="00FC61B9"/>
    <w:rsid w:val="00FC6716"/>
    <w:rsid w:val="00FD0F3C"/>
    <w:rsid w:val="00FD2478"/>
    <w:rsid w:val="00FD2633"/>
    <w:rsid w:val="00FD4B89"/>
    <w:rsid w:val="00FD61E3"/>
    <w:rsid w:val="00FD6A96"/>
    <w:rsid w:val="00FD6BC7"/>
    <w:rsid w:val="00FD7410"/>
    <w:rsid w:val="00FE2725"/>
    <w:rsid w:val="00FE3346"/>
    <w:rsid w:val="00FE419E"/>
    <w:rsid w:val="00FE4810"/>
    <w:rsid w:val="00FE6E2C"/>
    <w:rsid w:val="00FE77B3"/>
    <w:rsid w:val="00FF102A"/>
    <w:rsid w:val="00FF227B"/>
    <w:rsid w:val="00FF270F"/>
    <w:rsid w:val="00FF3729"/>
    <w:rsid w:val="00FF45B7"/>
    <w:rsid w:val="00FF4818"/>
    <w:rsid w:val="00FF4DE0"/>
    <w:rsid w:val="00FF5178"/>
    <w:rsid w:val="00FF743C"/>
    <w:rsid w:val="00FF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666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4E3C"/>
    <w:pPr>
      <w:keepNext/>
      <w:keepLines/>
      <w:spacing w:before="120" w:after="120" w:line="360" w:lineRule="auto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1C08"/>
    <w:pPr>
      <w:keepNext/>
      <w:keepLines/>
      <w:spacing w:before="120" w:after="120" w:line="360" w:lineRule="auto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2A12"/>
    <w:pPr>
      <w:keepNext/>
      <w:keepLines/>
      <w:spacing w:before="120" w:after="120" w:line="360" w:lineRule="auto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5587"/>
    <w:pPr>
      <w:keepNext/>
      <w:keepLines/>
      <w:spacing w:before="120" w:after="120" w:line="360" w:lineRule="auto"/>
      <w:outlineLvl w:val="3"/>
    </w:pPr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F23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90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90666"/>
  </w:style>
  <w:style w:type="paragraph" w:styleId="Footer">
    <w:name w:val="footer"/>
    <w:basedOn w:val="Normal"/>
    <w:link w:val="FooterChar"/>
    <w:uiPriority w:val="99"/>
    <w:unhideWhenUsed/>
    <w:rsid w:val="00590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666"/>
  </w:style>
  <w:style w:type="character" w:styleId="Hyperlink">
    <w:name w:val="Hyperlink"/>
    <w:basedOn w:val="DefaultParagraphFont"/>
    <w:uiPriority w:val="99"/>
    <w:rsid w:val="0059066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666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590666"/>
  </w:style>
  <w:style w:type="paragraph" w:styleId="TOC1">
    <w:name w:val="toc 1"/>
    <w:basedOn w:val="Normal"/>
    <w:next w:val="Normal"/>
    <w:autoRedefine/>
    <w:uiPriority w:val="39"/>
    <w:rsid w:val="00EB5FA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Cs/>
      <w:caps/>
      <w:noProof/>
      <w:sz w:val="24"/>
      <w:szCs w:val="20"/>
    </w:rPr>
  </w:style>
  <w:style w:type="paragraph" w:styleId="TOC2">
    <w:name w:val="toc 2"/>
    <w:basedOn w:val="Normal"/>
    <w:next w:val="Normal"/>
    <w:autoRedefine/>
    <w:uiPriority w:val="39"/>
    <w:rsid w:val="00EB5FAB"/>
    <w:pPr>
      <w:tabs>
        <w:tab w:val="left" w:pos="660"/>
        <w:tab w:val="right" w:leader="dot" w:pos="9345"/>
      </w:tabs>
      <w:spacing w:after="0"/>
      <w:ind w:left="220"/>
      <w:jc w:val="both"/>
    </w:pPr>
    <w:rPr>
      <w:rFonts w:ascii="Times New Roman" w:hAnsi="Times New Roman"/>
      <w:smallCaps/>
      <w:sz w:val="24"/>
      <w:szCs w:val="20"/>
    </w:rPr>
  </w:style>
  <w:style w:type="paragraph" w:customStyle="1" w:styleId="PEALKIRI">
    <w:name w:val="_PEALKIRI"/>
    <w:basedOn w:val="Normal"/>
    <w:qFormat/>
    <w:rsid w:val="00EB5FAB"/>
    <w:pPr>
      <w:spacing w:before="120" w:after="120" w:line="360" w:lineRule="auto"/>
    </w:pPr>
    <w:rPr>
      <w:rFonts w:ascii="Times New Roman" w:hAnsi="Times New Roman"/>
      <w:b/>
      <w:sz w:val="28"/>
    </w:rPr>
  </w:style>
  <w:style w:type="paragraph" w:customStyle="1" w:styleId="ALAPEALKIRI">
    <w:name w:val="_ALAPEALKIRI"/>
    <w:basedOn w:val="Subtitle"/>
    <w:link w:val="ALAPEALKIRIMrk"/>
    <w:qFormat/>
    <w:rsid w:val="00EB5FAB"/>
    <w:pPr>
      <w:numPr>
        <w:ilvl w:val="0"/>
        <w:numId w:val="1"/>
      </w:numPr>
      <w:spacing w:after="60"/>
      <w:ind w:left="360"/>
      <w:outlineLvl w:val="1"/>
    </w:pPr>
    <w:rPr>
      <w:rFonts w:ascii="Times New Roman" w:eastAsia="Times New Roman" w:hAnsi="Times New Roman" w:cs="Times New Roman"/>
      <w:b/>
      <w:i w:val="0"/>
      <w:iCs w:val="0"/>
      <w:color w:val="auto"/>
      <w:spacing w:val="0"/>
    </w:rPr>
  </w:style>
  <w:style w:type="character" w:customStyle="1" w:styleId="ALAPEALKIRIMrk">
    <w:name w:val="_ALAPEALKIRI Märk"/>
    <w:basedOn w:val="SubtitleChar"/>
    <w:link w:val="ALAPEALKIRI"/>
    <w:rsid w:val="00EB5FAB"/>
    <w:rPr>
      <w:rFonts w:ascii="Times New Roman" w:eastAsia="Times New Roman" w:hAnsi="Times New Roman" w:cs="Times New Roman"/>
      <w:b/>
      <w:i/>
      <w:iCs/>
      <w:color w:val="4F81BD" w:themeColor="accent1"/>
      <w:spacing w:val="15"/>
      <w:sz w:val="24"/>
      <w:szCs w:val="24"/>
    </w:rPr>
  </w:style>
  <w:style w:type="paragraph" w:customStyle="1" w:styleId="NORMAALLAAD">
    <w:name w:val="_NORMAALLAAD"/>
    <w:basedOn w:val="Normal"/>
    <w:link w:val="NORMAALLAADMrk"/>
    <w:qFormat/>
    <w:rsid w:val="00EB5FAB"/>
    <w:pPr>
      <w:spacing w:before="240" w:after="24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NORMAALLAADMrk">
    <w:name w:val="_NORMAALLAAD Märk"/>
    <w:basedOn w:val="DefaultParagraphFont"/>
    <w:link w:val="NORMAALLAAD"/>
    <w:rsid w:val="00EB5FAB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F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B5F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5FA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B5FA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EB5FAB"/>
    <w:rPr>
      <w:vertAlign w:val="superscript"/>
    </w:rPr>
  </w:style>
  <w:style w:type="paragraph" w:styleId="Caption">
    <w:name w:val="caption"/>
    <w:basedOn w:val="Normal"/>
    <w:next w:val="Normal"/>
    <w:unhideWhenUsed/>
    <w:qFormat/>
    <w:rsid w:val="00EB5FAB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21375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F87A2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44CAB"/>
    <w:rPr>
      <w:color w:val="800080" w:themeColor="followedHyperlink"/>
      <w:u w:val="single"/>
    </w:rPr>
  </w:style>
  <w:style w:type="paragraph" w:customStyle="1" w:styleId="11alapealkiri">
    <w:name w:val="_ 1.1 alapealkiri"/>
    <w:basedOn w:val="NORMAALLAAD"/>
    <w:link w:val="11alapealkiriChar"/>
    <w:qFormat/>
    <w:rsid w:val="00EB120C"/>
    <w:pPr>
      <w:numPr>
        <w:ilvl w:val="1"/>
        <w:numId w:val="2"/>
      </w:numPr>
      <w:spacing w:before="0" w:after="0"/>
      <w:ind w:left="142" w:hanging="76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C64E3C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11alapealkiriChar">
    <w:name w:val="_ 1.1 alapealkiri Char"/>
    <w:basedOn w:val="NORMAALLAADMrk"/>
    <w:link w:val="11alapealkiri"/>
    <w:rsid w:val="00EB120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91C0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2A12"/>
    <w:rPr>
      <w:rFonts w:ascii="Times New Roman" w:eastAsiaTheme="majorEastAsia" w:hAnsi="Times New Roman" w:cstheme="majorBidi"/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D33C15"/>
    <w:pPr>
      <w:tabs>
        <w:tab w:val="left" w:pos="1100"/>
        <w:tab w:val="right" w:leader="dot" w:pos="9344"/>
      </w:tabs>
      <w:spacing w:after="0" w:line="240" w:lineRule="auto"/>
      <w:ind w:left="446"/>
    </w:pPr>
  </w:style>
  <w:style w:type="paragraph" w:customStyle="1" w:styleId="Zoroaster1">
    <w:name w:val="Zoroaster 1"/>
    <w:basedOn w:val="Normal"/>
    <w:uiPriority w:val="99"/>
    <w:qFormat/>
    <w:rsid w:val="00B82DB9"/>
    <w:pPr>
      <w:spacing w:before="120" w:after="120" w:line="360" w:lineRule="auto"/>
    </w:pPr>
    <w:rPr>
      <w:rFonts w:ascii="Times New Roman" w:eastAsiaTheme="minorEastAsia" w:hAnsi="Times New Roman"/>
      <w:b/>
      <w:bCs/>
      <w:sz w:val="28"/>
      <w:szCs w:val="28"/>
    </w:rPr>
  </w:style>
  <w:style w:type="paragraph" w:customStyle="1" w:styleId="Zoroaster2">
    <w:name w:val="Zoroaster 2"/>
    <w:basedOn w:val="Normal"/>
    <w:qFormat/>
    <w:rsid w:val="00B82DB9"/>
    <w:pPr>
      <w:spacing w:before="120" w:after="120" w:line="360" w:lineRule="auto"/>
      <w:jc w:val="both"/>
    </w:pPr>
    <w:rPr>
      <w:rFonts w:ascii="Times New Roman" w:eastAsiaTheme="minorEastAsia" w:hAnsi="Times New Roman"/>
      <w:b/>
      <w:bCs/>
      <w:sz w:val="28"/>
      <w:szCs w:val="24"/>
    </w:rPr>
  </w:style>
  <w:style w:type="paragraph" w:customStyle="1" w:styleId="Zoroaster3">
    <w:name w:val="Zoroaster 3"/>
    <w:basedOn w:val="Normal"/>
    <w:next w:val="Normal"/>
    <w:qFormat/>
    <w:rsid w:val="006758C6"/>
    <w:pPr>
      <w:spacing w:before="120" w:after="120" w:line="360" w:lineRule="auto"/>
    </w:pPr>
    <w:rPr>
      <w:rFonts w:ascii="Times New Roman" w:eastAsiaTheme="minorEastAsia" w:hAnsi="Times New Roman"/>
      <w:b/>
      <w:bCs/>
      <w:i/>
      <w:sz w:val="24"/>
      <w:szCs w:val="24"/>
    </w:rPr>
  </w:style>
  <w:style w:type="paragraph" w:customStyle="1" w:styleId="NormalWeb1">
    <w:name w:val="Normal (Web)1"/>
    <w:basedOn w:val="Normal"/>
    <w:rsid w:val="00270EA2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/>
      <w:kern w:val="1"/>
      <w:sz w:val="24"/>
      <w:szCs w:val="24"/>
      <w:lang w:val="ru-RU"/>
    </w:rPr>
  </w:style>
  <w:style w:type="paragraph" w:styleId="BodyText">
    <w:name w:val="Body Text"/>
    <w:basedOn w:val="Normal"/>
    <w:link w:val="BodyTextChar"/>
    <w:rsid w:val="008F4237"/>
    <w:pPr>
      <w:spacing w:after="120" w:line="360" w:lineRule="auto"/>
      <w:jc w:val="both"/>
    </w:pPr>
    <w:rPr>
      <w:rFonts w:ascii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8F423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595CB1"/>
  </w:style>
  <w:style w:type="character" w:styleId="Emphasis">
    <w:name w:val="Emphasis"/>
    <w:basedOn w:val="DefaultParagraphFont"/>
    <w:uiPriority w:val="20"/>
    <w:qFormat/>
    <w:rsid w:val="00595CB1"/>
    <w:rPr>
      <w:i/>
      <w:iCs/>
    </w:rPr>
  </w:style>
  <w:style w:type="character" w:customStyle="1" w:styleId="highlight">
    <w:name w:val="highlight"/>
    <w:basedOn w:val="DefaultParagraphFont"/>
    <w:rsid w:val="00480788"/>
  </w:style>
  <w:style w:type="paragraph" w:styleId="NormalWeb">
    <w:name w:val="Normal (Web)"/>
    <w:basedOn w:val="Normal"/>
    <w:uiPriority w:val="99"/>
    <w:unhideWhenUsed/>
    <w:rsid w:val="00860A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abelisisu">
    <w:name w:val="Tabeli sisu"/>
    <w:basedOn w:val="Normal"/>
    <w:rsid w:val="004024F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65587"/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D67D7B"/>
    <w:pPr>
      <w:tabs>
        <w:tab w:val="right" w:leader="dot" w:pos="9344"/>
      </w:tabs>
      <w:spacing w:after="0" w:line="240" w:lineRule="auto"/>
      <w:ind w:left="662"/>
    </w:pPr>
  </w:style>
  <w:style w:type="table" w:styleId="TableGrid">
    <w:name w:val="Table Grid"/>
    <w:basedOn w:val="TableNormal"/>
    <w:uiPriority w:val="59"/>
    <w:rsid w:val="00814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30C80"/>
    <w:rPr>
      <w:b/>
      <w:bCs/>
    </w:rPr>
  </w:style>
  <w:style w:type="paragraph" w:customStyle="1" w:styleId="Loetelupunktiga">
    <w:name w:val="Loetelu punktiga"/>
    <w:basedOn w:val="Normal"/>
    <w:rsid w:val="00C77CA7"/>
    <w:pPr>
      <w:tabs>
        <w:tab w:val="num" w:pos="816"/>
      </w:tabs>
      <w:spacing w:after="120" w:line="240" w:lineRule="auto"/>
      <w:ind w:left="816" w:hanging="360"/>
    </w:pPr>
    <w:rPr>
      <w:rFonts w:ascii="Times New Roman" w:hAnsi="Times New Roman"/>
      <w:sz w:val="24"/>
      <w:szCs w:val="24"/>
    </w:rPr>
  </w:style>
  <w:style w:type="character" w:customStyle="1" w:styleId="Bodytext0">
    <w:name w:val="Body text_"/>
    <w:basedOn w:val="DefaultParagraphFont"/>
    <w:link w:val="Kehatekst1"/>
    <w:rsid w:val="0050672D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BodytextBold">
    <w:name w:val="Body text + Bold"/>
    <w:basedOn w:val="Bodytext0"/>
    <w:rsid w:val="0050672D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Kehatekst1">
    <w:name w:val="Kehatekst1"/>
    <w:basedOn w:val="Normal"/>
    <w:link w:val="Bodytext0"/>
    <w:rsid w:val="0050672D"/>
    <w:pPr>
      <w:shd w:val="clear" w:color="auto" w:fill="FFFFFF"/>
      <w:spacing w:after="0" w:line="240" w:lineRule="exact"/>
      <w:ind w:hanging="440"/>
    </w:pPr>
    <w:rPr>
      <w:rFonts w:ascii="Verdana" w:eastAsia="Verdana" w:hAnsi="Verdana" w:cs="Verdana"/>
      <w:sz w:val="18"/>
      <w:szCs w:val="18"/>
    </w:rPr>
  </w:style>
  <w:style w:type="character" w:customStyle="1" w:styleId="Heading9">
    <w:name w:val="Heading #9_"/>
    <w:basedOn w:val="DefaultParagraphFont"/>
    <w:rsid w:val="0079431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ing92">
    <w:name w:val="Heading #9 (2)_"/>
    <w:basedOn w:val="DefaultParagraphFont"/>
    <w:rsid w:val="0079431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Italic">
    <w:name w:val="Body text + Italic"/>
    <w:basedOn w:val="Bodytext0"/>
    <w:rsid w:val="00794310"/>
    <w:rPr>
      <w:rFonts w:ascii="Verdana" w:eastAsia="Verdana" w:hAnsi="Verdana" w:cs="Verdana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Heading92NotBold">
    <w:name w:val="Heading #9 (2) + Not Bold"/>
    <w:basedOn w:val="Heading92"/>
    <w:rsid w:val="00794310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ing920">
    <w:name w:val="Heading #9 (2)"/>
    <w:basedOn w:val="Heading92"/>
    <w:rsid w:val="0079431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ing90">
    <w:name w:val="Heading #9"/>
    <w:basedOn w:val="Heading9"/>
    <w:rsid w:val="0079431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skypec2ctextspan">
    <w:name w:val="skype_c2c_text_span"/>
    <w:basedOn w:val="DefaultParagraphFont"/>
    <w:rsid w:val="002764EF"/>
  </w:style>
  <w:style w:type="character" w:customStyle="1" w:styleId="portlet-title-text">
    <w:name w:val="portlet-title-text"/>
    <w:basedOn w:val="DefaultParagraphFont"/>
    <w:rsid w:val="00C25765"/>
  </w:style>
  <w:style w:type="paragraph" w:customStyle="1" w:styleId="Style1">
    <w:name w:val="Style 1"/>
    <w:basedOn w:val="Normal"/>
    <w:rsid w:val="00FA6C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F23C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bodym1">
    <w:name w:val="bodym1"/>
    <w:basedOn w:val="Normal"/>
    <w:uiPriority w:val="99"/>
    <w:rsid w:val="00E567B5"/>
    <w:pPr>
      <w:spacing w:after="24" w:line="276" w:lineRule="atLeast"/>
    </w:pPr>
    <w:rPr>
      <w:rFonts w:ascii="Arial" w:eastAsiaTheme="minorEastAsia" w:hAnsi="Arial" w:cs="Arial"/>
      <w:sz w:val="24"/>
      <w:szCs w:val="24"/>
      <w:lang w:val="en-GB"/>
    </w:rPr>
  </w:style>
  <w:style w:type="character" w:customStyle="1" w:styleId="tyhik">
    <w:name w:val="tyhik"/>
    <w:basedOn w:val="DefaultParagraphFont"/>
    <w:rsid w:val="00200484"/>
  </w:style>
  <w:style w:type="paragraph" w:customStyle="1" w:styleId="Tekst">
    <w:name w:val="Tekst"/>
    <w:basedOn w:val="Normal"/>
    <w:rsid w:val="007D3F40"/>
    <w:pPr>
      <w:suppressAutoHyphens/>
      <w:spacing w:after="120" w:line="240" w:lineRule="auto"/>
    </w:pPr>
    <w:rPr>
      <w:rFonts w:ascii="Arial" w:hAnsi="Arial" w:cs="Arial"/>
      <w:sz w:val="20"/>
      <w:szCs w:val="24"/>
      <w:lang w:eastAsia="ar-SA"/>
    </w:rPr>
  </w:style>
  <w:style w:type="paragraph" w:customStyle="1" w:styleId="Kehatekst2">
    <w:name w:val="Kehatekst2"/>
    <w:basedOn w:val="Normal"/>
    <w:rsid w:val="00FF743C"/>
    <w:pPr>
      <w:shd w:val="clear" w:color="auto" w:fill="FFFFFF"/>
      <w:spacing w:after="0" w:line="240" w:lineRule="exact"/>
      <w:ind w:hanging="440"/>
    </w:pPr>
    <w:rPr>
      <w:rFonts w:ascii="Verdana" w:eastAsia="Verdana" w:hAnsi="Verdana" w:cs="Verdana"/>
      <w:color w:val="000000"/>
      <w:sz w:val="18"/>
      <w:szCs w:val="18"/>
      <w:lang w:eastAsia="et-EE"/>
    </w:rPr>
  </w:style>
  <w:style w:type="paragraph" w:styleId="PlainText">
    <w:name w:val="Plain Text"/>
    <w:basedOn w:val="Normal"/>
    <w:link w:val="PlainTextChar"/>
    <w:uiPriority w:val="99"/>
    <w:unhideWhenUsed/>
    <w:rsid w:val="002028F2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028F2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720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1">
    <w:name w:val="Bullet1"/>
    <w:basedOn w:val="ListBullet"/>
    <w:link w:val="Bullet1Char"/>
    <w:qFormat/>
    <w:rsid w:val="00FD7410"/>
    <w:pPr>
      <w:spacing w:after="280" w:line="280" w:lineRule="atLeast"/>
      <w:ind w:left="0" w:firstLine="0"/>
      <w:jc w:val="both"/>
    </w:pPr>
    <w:rPr>
      <w:rFonts w:ascii="Verdana" w:eastAsiaTheme="minorHAnsi" w:hAnsi="Verdana" w:cstheme="minorBidi"/>
      <w:sz w:val="20"/>
    </w:rPr>
  </w:style>
  <w:style w:type="character" w:customStyle="1" w:styleId="Bullet1Char">
    <w:name w:val="Bullet1 Char"/>
    <w:basedOn w:val="DefaultParagraphFont"/>
    <w:link w:val="Bullet1"/>
    <w:rsid w:val="00FD7410"/>
    <w:rPr>
      <w:rFonts w:ascii="Verdana" w:hAnsi="Verdana"/>
      <w:sz w:val="20"/>
    </w:rPr>
  </w:style>
  <w:style w:type="paragraph" w:customStyle="1" w:styleId="tekst0">
    <w:name w:val="tekst"/>
    <w:basedOn w:val="Normal"/>
    <w:link w:val="tekstChar"/>
    <w:qFormat/>
    <w:rsid w:val="00FD7410"/>
    <w:pPr>
      <w:spacing w:before="120" w:after="0" w:line="259" w:lineRule="auto"/>
      <w:jc w:val="both"/>
    </w:pPr>
    <w:rPr>
      <w:rFonts w:ascii="Verdana" w:eastAsiaTheme="minorHAnsi" w:hAnsi="Verdana" w:cstheme="minorBidi"/>
      <w:sz w:val="20"/>
      <w:szCs w:val="20"/>
      <w:lang w:val="en-GB"/>
    </w:rPr>
  </w:style>
  <w:style w:type="character" w:customStyle="1" w:styleId="tekstChar">
    <w:name w:val="tekst Char"/>
    <w:basedOn w:val="DefaultParagraphFont"/>
    <w:link w:val="tekst0"/>
    <w:rsid w:val="00FD7410"/>
    <w:rPr>
      <w:rFonts w:ascii="Verdana" w:hAnsi="Verdana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D7410"/>
    <w:rPr>
      <w:rFonts w:ascii="Calibri" w:eastAsia="Times New Roman" w:hAnsi="Calibri" w:cs="Times New Roman"/>
    </w:rPr>
  </w:style>
  <w:style w:type="paragraph" w:styleId="ListBullet">
    <w:name w:val="List Bullet"/>
    <w:basedOn w:val="Normal"/>
    <w:uiPriority w:val="99"/>
    <w:semiHidden/>
    <w:unhideWhenUsed/>
    <w:rsid w:val="00FD7410"/>
    <w:pPr>
      <w:ind w:left="720" w:hanging="36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C16B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16B50"/>
    <w:rPr>
      <w:rFonts w:ascii="Courier New" w:hAnsi="Courier New" w:cs="Courier New"/>
      <w:color w:val="000000"/>
      <w:sz w:val="20"/>
      <w:szCs w:val="20"/>
      <w:lang w:eastAsia="et-E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6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4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5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24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6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5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710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5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7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9661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246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770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6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0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3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5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7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6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6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5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7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4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5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8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9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5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7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7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1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4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2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9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3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3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2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1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9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4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3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0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1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2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2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0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5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6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9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0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9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0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3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3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4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5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9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4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4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6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2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9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7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3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64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2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0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0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4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9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66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7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7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5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0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4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6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2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5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2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52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5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0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23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1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7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3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3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8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4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6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0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9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0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1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3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7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6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8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95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3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9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1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5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1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1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4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1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4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9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9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9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9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2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2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9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9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8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0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1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0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2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9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13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5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7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1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3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7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4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0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0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8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14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4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86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7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6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7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1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66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6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2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8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5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52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7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0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19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5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4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9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7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2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4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7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4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3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0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4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7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96B2E-D523-40F1-B579-18545787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713</Words>
  <Characters>4140</Characters>
  <Application>Microsoft Office Word</Application>
  <DocSecurity>0</DocSecurity>
  <Lines>34</Lines>
  <Paragraphs>9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Üldplaneeringu seletuskiri</vt:lpstr>
      <vt:lpstr>Üldplaneeringu seletuskiri</vt:lpstr>
      <vt:lpstr>Üldplaneeringu seletuskiri</vt:lpstr>
      <vt:lpstr>Üldplaneeringu seletuskiri</vt:lpstr>
    </vt:vector>
  </TitlesOfParts>
  <Company>OÜ Zoroaster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Üldplaneeringu seletuskiri</dc:title>
  <dc:creator>Tatjana Hünne</dc:creator>
  <cp:lastModifiedBy>user</cp:lastModifiedBy>
  <cp:revision>67</cp:revision>
  <cp:lastPrinted>2018-07-17T05:14:00Z</cp:lastPrinted>
  <dcterms:created xsi:type="dcterms:W3CDTF">2017-09-13T11:24:00Z</dcterms:created>
  <dcterms:modified xsi:type="dcterms:W3CDTF">2019-01-21T06:55:00Z</dcterms:modified>
</cp:coreProperties>
</file>